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3D" w:rsidRDefault="00A66998" w:rsidP="00AA0260">
      <w:pPr>
        <w:pStyle w:val="Tekstpodstawowy"/>
        <w:spacing w:after="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D212F0">
        <w:rPr>
          <w:b/>
          <w:bCs/>
          <w:sz w:val="22"/>
          <w:szCs w:val="22"/>
        </w:rPr>
        <w:t>5</w:t>
      </w:r>
    </w:p>
    <w:p w:rsidR="00522FAF" w:rsidRDefault="00AA0260" w:rsidP="00522FAF">
      <w:pPr>
        <w:spacing w:before="0" w:after="0"/>
        <w:rPr>
          <w:bCs/>
          <w:sz w:val="22"/>
          <w:szCs w:val="22"/>
        </w:rPr>
      </w:pPr>
      <w:r w:rsidRPr="00BC2212">
        <w:rPr>
          <w:sz w:val="22"/>
          <w:szCs w:val="22"/>
        </w:rPr>
        <w:t xml:space="preserve">Numer sprawy: </w:t>
      </w:r>
      <w:r w:rsidR="008F532B">
        <w:rPr>
          <w:sz w:val="22"/>
          <w:szCs w:val="22"/>
        </w:rPr>
        <w:t>ZSGZiA.</w:t>
      </w:r>
      <w:r w:rsidR="00522FAF">
        <w:rPr>
          <w:sz w:val="22"/>
          <w:szCs w:val="22"/>
        </w:rPr>
        <w:t>2</w:t>
      </w:r>
      <w:r w:rsidR="001C38D2">
        <w:rPr>
          <w:sz w:val="22"/>
          <w:szCs w:val="22"/>
        </w:rPr>
        <w:t>60</w:t>
      </w:r>
      <w:r w:rsidR="00522FAF">
        <w:rPr>
          <w:sz w:val="22"/>
          <w:szCs w:val="22"/>
        </w:rPr>
        <w:t>.</w:t>
      </w:r>
      <w:r w:rsidR="008F532B">
        <w:rPr>
          <w:sz w:val="22"/>
          <w:szCs w:val="22"/>
        </w:rPr>
        <w:t>1.2017</w:t>
      </w:r>
    </w:p>
    <w:p w:rsidR="00AA0260" w:rsidRPr="00D84F03" w:rsidRDefault="00AA0260" w:rsidP="00AA0260">
      <w:pPr>
        <w:pStyle w:val="Tekstpodstawowy"/>
        <w:spacing w:after="0"/>
        <w:jc w:val="left"/>
        <w:rPr>
          <w:b/>
          <w:bCs/>
          <w:sz w:val="22"/>
          <w:szCs w:val="22"/>
        </w:rPr>
      </w:pPr>
    </w:p>
    <w:p w:rsidR="00AA0260" w:rsidRDefault="00AA0260" w:rsidP="00874830">
      <w:pPr>
        <w:pStyle w:val="Nagwek1"/>
        <w:numPr>
          <w:ilvl w:val="0"/>
          <w:numId w:val="0"/>
        </w:numPr>
        <w:tabs>
          <w:tab w:val="left" w:pos="0"/>
        </w:tabs>
        <w:suppressAutoHyphens/>
        <w:spacing w:before="240" w:after="60"/>
        <w:rPr>
          <w:sz w:val="22"/>
          <w:szCs w:val="22"/>
        </w:rPr>
      </w:pPr>
    </w:p>
    <w:p w:rsidR="00077E3D" w:rsidRPr="00D84F03" w:rsidRDefault="00077E3D" w:rsidP="00874830">
      <w:pPr>
        <w:pStyle w:val="Nagwek1"/>
        <w:numPr>
          <w:ilvl w:val="0"/>
          <w:numId w:val="0"/>
        </w:numPr>
        <w:tabs>
          <w:tab w:val="left" w:pos="0"/>
        </w:tabs>
        <w:suppressAutoHyphens/>
        <w:spacing w:before="240" w:after="60"/>
        <w:rPr>
          <w:sz w:val="22"/>
          <w:szCs w:val="22"/>
        </w:rPr>
      </w:pPr>
      <w:r w:rsidRPr="00D84F03">
        <w:rPr>
          <w:sz w:val="22"/>
          <w:szCs w:val="22"/>
        </w:rPr>
        <w:t xml:space="preserve">DOKUMENTACJA  </w:t>
      </w:r>
      <w:r w:rsidR="001C38D2">
        <w:rPr>
          <w:sz w:val="22"/>
          <w:szCs w:val="22"/>
        </w:rPr>
        <w:t>TECHNICZNA</w:t>
      </w:r>
    </w:p>
    <w:p w:rsidR="00077E3D" w:rsidRPr="00D84F03" w:rsidRDefault="00077E3D" w:rsidP="00874830">
      <w:pPr>
        <w:tabs>
          <w:tab w:val="left" w:pos="0"/>
        </w:tabs>
        <w:jc w:val="center"/>
        <w:rPr>
          <w:i/>
          <w:iCs/>
          <w:sz w:val="22"/>
          <w:szCs w:val="22"/>
        </w:rPr>
      </w:pPr>
      <w:r w:rsidRPr="00D84F03">
        <w:rPr>
          <w:i/>
          <w:iCs/>
          <w:sz w:val="22"/>
          <w:szCs w:val="22"/>
        </w:rPr>
        <w:t>(załączona oddzielnie w wersji elektronicznej)</w:t>
      </w:r>
    </w:p>
    <w:p w:rsidR="00077E3D" w:rsidRPr="00D84F03" w:rsidRDefault="00077E3D" w:rsidP="00874830">
      <w:pPr>
        <w:pStyle w:val="NormalnyWeb"/>
        <w:spacing w:before="57" w:after="0"/>
        <w:rPr>
          <w:rFonts w:ascii="Times New Roman" w:hAnsi="Times New Roman" w:cs="Times New Roman"/>
          <w:b/>
          <w:bCs/>
          <w:sz w:val="22"/>
          <w:szCs w:val="22"/>
        </w:rPr>
      </w:pPr>
    </w:p>
    <w:p w:rsidR="00077E3D" w:rsidRPr="00D84F03" w:rsidRDefault="00077E3D" w:rsidP="00244DB9">
      <w:pPr>
        <w:pStyle w:val="NormalnyWeb"/>
        <w:spacing w:before="57" w:after="0"/>
        <w:rPr>
          <w:rFonts w:ascii="Times New Roman" w:hAnsi="Times New Roman" w:cs="Times New Roman"/>
          <w:b/>
          <w:bCs/>
          <w:sz w:val="22"/>
          <w:szCs w:val="22"/>
        </w:rPr>
      </w:pPr>
    </w:p>
    <w:p w:rsidR="004F2C05" w:rsidRPr="006C410B" w:rsidRDefault="004F2C05" w:rsidP="004F2C05">
      <w:pPr>
        <w:numPr>
          <w:ilvl w:val="0"/>
          <w:numId w:val="105"/>
        </w:numPr>
        <w:suppressAutoHyphens/>
        <w:spacing w:before="0" w:after="0"/>
        <w:rPr>
          <w:sz w:val="22"/>
          <w:szCs w:val="22"/>
        </w:rPr>
      </w:pPr>
      <w:r>
        <w:rPr>
          <w:sz w:val="22"/>
          <w:szCs w:val="22"/>
        </w:rPr>
        <w:t>P</w:t>
      </w:r>
      <w:r w:rsidRPr="006C410B">
        <w:rPr>
          <w:sz w:val="22"/>
          <w:szCs w:val="22"/>
        </w:rPr>
        <w:t>rzedmiar Robót</w:t>
      </w:r>
    </w:p>
    <w:p w:rsidR="00244DB9" w:rsidRPr="006C410B" w:rsidRDefault="00C92F4C" w:rsidP="00244DB9">
      <w:pPr>
        <w:numPr>
          <w:ilvl w:val="0"/>
          <w:numId w:val="105"/>
        </w:numPr>
        <w:suppressAutoHyphens/>
        <w:spacing w:before="0" w:after="0"/>
        <w:ind w:left="1418" w:hanging="284"/>
        <w:rPr>
          <w:sz w:val="22"/>
          <w:szCs w:val="22"/>
        </w:rPr>
      </w:pPr>
      <w:r w:rsidRPr="006C410B">
        <w:rPr>
          <w:sz w:val="22"/>
          <w:szCs w:val="22"/>
        </w:rPr>
        <w:t>Specyfikacja techniczna w</w:t>
      </w:r>
      <w:r w:rsidR="00244DB9" w:rsidRPr="006C410B">
        <w:rPr>
          <w:sz w:val="22"/>
          <w:szCs w:val="22"/>
        </w:rPr>
        <w:t>ykona</w:t>
      </w:r>
      <w:r w:rsidR="00441D20" w:rsidRPr="006C410B">
        <w:rPr>
          <w:sz w:val="22"/>
          <w:szCs w:val="22"/>
        </w:rPr>
        <w:t>nia i odbioru robót budowlanych</w:t>
      </w:r>
    </w:p>
    <w:p w:rsidR="00724AB4" w:rsidRPr="00D84F03" w:rsidRDefault="00724AB4" w:rsidP="00724AB4">
      <w:pPr>
        <w:suppressAutoHyphens/>
        <w:spacing w:before="0" w:after="0"/>
        <w:ind w:left="1134"/>
        <w:jc w:val="left"/>
        <w:rPr>
          <w:sz w:val="22"/>
          <w:szCs w:val="22"/>
        </w:rPr>
      </w:pPr>
    </w:p>
    <w:p w:rsidR="00077E3D" w:rsidRPr="00D84F03" w:rsidRDefault="00077E3D" w:rsidP="00874830">
      <w:pPr>
        <w:suppressAutoHyphens/>
        <w:spacing w:before="0" w:after="0"/>
        <w:ind w:left="400"/>
        <w:rPr>
          <w:sz w:val="22"/>
          <w:szCs w:val="22"/>
        </w:rPr>
      </w:pP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  <w:t xml:space="preserve">             </w:t>
      </w:r>
    </w:p>
    <w:p w:rsidR="00077E3D" w:rsidRPr="00D84F03" w:rsidRDefault="00077E3D" w:rsidP="00874830">
      <w:pPr>
        <w:suppressAutoHyphens/>
        <w:spacing w:before="0" w:after="0"/>
        <w:rPr>
          <w:sz w:val="22"/>
          <w:szCs w:val="22"/>
        </w:rPr>
      </w:pPr>
      <w:r w:rsidRPr="00D84F03">
        <w:rPr>
          <w:b/>
          <w:bCs/>
          <w:i/>
          <w:iCs/>
          <w:sz w:val="22"/>
          <w:szCs w:val="22"/>
        </w:rPr>
        <w:tab/>
      </w:r>
    </w:p>
    <w:p w:rsidR="00077E3D" w:rsidRPr="00D84F03" w:rsidRDefault="00077E3D" w:rsidP="00874830">
      <w:pPr>
        <w:suppressAutoHyphens/>
        <w:spacing w:before="0" w:after="0"/>
        <w:ind w:left="400"/>
        <w:rPr>
          <w:sz w:val="22"/>
          <w:szCs w:val="22"/>
        </w:rPr>
      </w:pP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b/>
          <w:bCs/>
          <w:i/>
          <w:iCs/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</w:p>
    <w:p w:rsidR="00077E3D" w:rsidRPr="00D84F03" w:rsidRDefault="00077E3D" w:rsidP="00874830">
      <w:pPr>
        <w:rPr>
          <w:sz w:val="22"/>
          <w:szCs w:val="22"/>
        </w:rPr>
      </w:pP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</w:r>
      <w:r w:rsidRPr="00D84F03">
        <w:rPr>
          <w:sz w:val="22"/>
          <w:szCs w:val="22"/>
        </w:rPr>
        <w:tab/>
        <w:t xml:space="preserve">                                  </w:t>
      </w: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rPr>
          <w:sz w:val="22"/>
          <w:szCs w:val="22"/>
        </w:rPr>
      </w:pPr>
    </w:p>
    <w:p w:rsidR="00077E3D" w:rsidRPr="00D84F03" w:rsidRDefault="00077E3D" w:rsidP="00874830">
      <w:pPr>
        <w:ind w:left="720"/>
        <w:jc w:val="right"/>
        <w:rPr>
          <w:sz w:val="22"/>
          <w:szCs w:val="22"/>
        </w:rPr>
      </w:pPr>
    </w:p>
    <w:sectPr w:rsidR="00077E3D" w:rsidRPr="00D84F03" w:rsidSect="003941F4">
      <w:headerReference w:type="default" r:id="rId7"/>
      <w:footerReference w:type="default" r:id="rId8"/>
      <w:pgSz w:w="11906" w:h="16838" w:code="9"/>
      <w:pgMar w:top="1486" w:right="1418" w:bottom="899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DEB" w:rsidRDefault="00A12DEB">
      <w:r>
        <w:separator/>
      </w:r>
    </w:p>
  </w:endnote>
  <w:endnote w:type="continuationSeparator" w:id="1">
    <w:p w:rsidR="00A12DEB" w:rsidRDefault="00A12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nivers-PL">
    <w:altName w:val="Courier New"/>
    <w:charset w:val="00"/>
    <w:family w:val="swiss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FF4" w:rsidRPr="00E74DA3" w:rsidRDefault="00BC4FF4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</w:pPr>
    <w:r w:rsidRPr="00E74DA3">
      <w:tab/>
      <w:t xml:space="preserve">Strona </w:t>
    </w:r>
    <w:fldSimple w:instr=" PAGE   \* MERGEFORMAT ">
      <w:r w:rsidR="001C38D2">
        <w:rPr>
          <w:noProof/>
        </w:rPr>
        <w:t>1</w:t>
      </w:r>
    </w:fldSimple>
  </w:p>
  <w:p w:rsidR="00BC4FF4" w:rsidRDefault="00BC4F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DEB" w:rsidRDefault="00A12DEB">
      <w:r>
        <w:separator/>
      </w:r>
    </w:p>
  </w:footnote>
  <w:footnote w:type="continuationSeparator" w:id="1">
    <w:p w:rsidR="00A12DEB" w:rsidRDefault="00A12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BD1" w:rsidRPr="007F48FB" w:rsidRDefault="00BC4FF4" w:rsidP="00954BD1">
    <w:pPr>
      <w:tabs>
        <w:tab w:val="center" w:pos="4536"/>
        <w:tab w:val="right" w:pos="9072"/>
      </w:tabs>
      <w:spacing w:before="0" w:after="0"/>
      <w:jc w:val="left"/>
      <w:rPr>
        <w:sz w:val="24"/>
        <w:szCs w:val="24"/>
      </w:rPr>
    </w:pPr>
    <w:r>
      <w:rPr>
        <w:rFonts w:ascii="Cambria" w:hAnsi="Cambria" w:cs="Cambria"/>
        <w:noProof/>
        <w:sz w:val="32"/>
        <w:szCs w:val="32"/>
      </w:rPr>
      <w:tab/>
    </w:r>
  </w:p>
  <w:p w:rsidR="00954BD1" w:rsidRPr="007F48FB" w:rsidRDefault="00954BD1" w:rsidP="00954BD1">
    <w:pPr>
      <w:tabs>
        <w:tab w:val="center" w:pos="4536"/>
        <w:tab w:val="right" w:pos="9072"/>
      </w:tabs>
      <w:spacing w:before="0" w:after="0"/>
      <w:rPr>
        <w:b/>
        <w:i/>
      </w:rPr>
    </w:pPr>
  </w:p>
  <w:p w:rsidR="00954BD1" w:rsidRPr="007F48FB" w:rsidRDefault="00954BD1" w:rsidP="00954BD1">
    <w:pPr>
      <w:tabs>
        <w:tab w:val="center" w:pos="4536"/>
        <w:tab w:val="right" w:pos="9072"/>
      </w:tabs>
      <w:spacing w:before="0" w:after="0"/>
      <w:jc w:val="center"/>
      <w:rPr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3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C"/>
    <w:multiLevelType w:val="multilevel"/>
    <w:tmpl w:val="409ADA0A"/>
    <w:lvl w:ilvl="0">
      <w:start w:val="1"/>
      <w:numFmt w:val="decimal"/>
      <w:lvlText w:val="%1."/>
      <w:lvlJc w:val="center"/>
      <w:pPr>
        <w:tabs>
          <w:tab w:val="num" w:pos="502"/>
        </w:tabs>
      </w:pPr>
      <w:rPr>
        <w:rFonts w:ascii="Times New Roman" w:eastAsia="Times New Roman" w:hAnsi="Times New Roman"/>
      </w:rPr>
    </w:lvl>
    <w:lvl w:ilvl="1">
      <w:start w:val="1"/>
      <w:numFmt w:val="decimal"/>
      <w:lvlText w:val="%1.%2."/>
      <w:lvlJc w:val="left"/>
      <w:pPr>
        <w:tabs>
          <w:tab w:val="num" w:pos="502"/>
        </w:tabs>
      </w:pPr>
    </w:lvl>
    <w:lvl w:ilvl="2">
      <w:start w:val="1"/>
      <w:numFmt w:val="decimal"/>
      <w:lvlText w:val="%1.%2.%3."/>
      <w:lvlJc w:val="left"/>
      <w:pPr>
        <w:tabs>
          <w:tab w:val="num" w:pos="862"/>
        </w:tabs>
      </w:pPr>
    </w:lvl>
    <w:lvl w:ilvl="3">
      <w:start w:val="1"/>
      <w:numFmt w:val="decimal"/>
      <w:lvlText w:val="%1.%2.%3.%4."/>
      <w:lvlJc w:val="left"/>
      <w:pPr>
        <w:tabs>
          <w:tab w:val="num" w:pos="862"/>
        </w:tabs>
      </w:pPr>
    </w:lvl>
    <w:lvl w:ilvl="4">
      <w:start w:val="1"/>
      <w:numFmt w:val="decimal"/>
      <w:lvlText w:val="%1.%2.%3.%4.%5."/>
      <w:lvlJc w:val="left"/>
      <w:pPr>
        <w:tabs>
          <w:tab w:val="num" w:pos="1222"/>
        </w:tabs>
      </w:pPr>
    </w:lvl>
    <w:lvl w:ilvl="5">
      <w:start w:val="1"/>
      <w:numFmt w:val="decimal"/>
      <w:lvlText w:val="%1.%2.%3.%4.%5.%6."/>
      <w:lvlJc w:val="left"/>
      <w:pPr>
        <w:tabs>
          <w:tab w:val="num" w:pos="1222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582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</w:pPr>
    </w:lvl>
  </w:abstractNum>
  <w:abstractNum w:abstractNumId="10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3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5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7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8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9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2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2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5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9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30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31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1A95A08"/>
    <w:multiLevelType w:val="hybridMultilevel"/>
    <w:tmpl w:val="4A6C697E"/>
    <w:lvl w:ilvl="0" w:tplc="3D765994">
      <w:start w:val="1"/>
      <w:numFmt w:val="decimal"/>
      <w:lvlText w:val="10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3D76D07"/>
    <w:multiLevelType w:val="multilevel"/>
    <w:tmpl w:val="FB0A3C34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35">
    <w:nsid w:val="05A65BBA"/>
    <w:multiLevelType w:val="hybridMultilevel"/>
    <w:tmpl w:val="8F288A1C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06227D6E"/>
    <w:multiLevelType w:val="hybridMultilevel"/>
    <w:tmpl w:val="51DAA50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7">
    <w:nsid w:val="07515FB9"/>
    <w:multiLevelType w:val="hybridMultilevel"/>
    <w:tmpl w:val="FC446894"/>
    <w:lvl w:ilvl="0" w:tplc="4990A4AA">
      <w:start w:val="1"/>
      <w:numFmt w:val="decimal"/>
      <w:lvlText w:val="12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A020FD0"/>
    <w:multiLevelType w:val="hybridMultilevel"/>
    <w:tmpl w:val="AE98A596"/>
    <w:lvl w:ilvl="0" w:tplc="DCD21D52">
      <w:start w:val="1"/>
      <w:numFmt w:val="decimal"/>
      <w:lvlText w:val="16.%1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0A3A7CAB"/>
    <w:multiLevelType w:val="hybridMultilevel"/>
    <w:tmpl w:val="F74CB628"/>
    <w:lvl w:ilvl="0" w:tplc="4258AF9A">
      <w:start w:val="1"/>
      <w:numFmt w:val="decimal"/>
      <w:lvlText w:val="%1)"/>
      <w:lvlJc w:val="center"/>
      <w:pPr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40">
    <w:nsid w:val="0CCF054E"/>
    <w:multiLevelType w:val="hybridMultilevel"/>
    <w:tmpl w:val="7A02FE1C"/>
    <w:lvl w:ilvl="0" w:tplc="D6447A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3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44">
    <w:nsid w:val="10343FFF"/>
    <w:multiLevelType w:val="hybridMultilevel"/>
    <w:tmpl w:val="B9D00728"/>
    <w:lvl w:ilvl="0" w:tplc="0000000B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>
    <w:nsid w:val="12B54CD8"/>
    <w:multiLevelType w:val="hybridMultilevel"/>
    <w:tmpl w:val="8298877A"/>
    <w:lvl w:ilvl="0" w:tplc="4258AF9A">
      <w:start w:val="1"/>
      <w:numFmt w:val="decimal"/>
      <w:lvlText w:val="%1)"/>
      <w:lvlJc w:val="center"/>
      <w:pPr>
        <w:ind w:left="743" w:hanging="360"/>
      </w:pPr>
      <w:rPr>
        <w:rFonts w:hint="default"/>
      </w:rPr>
    </w:lvl>
    <w:lvl w:ilvl="1" w:tplc="4258AF9A">
      <w:start w:val="1"/>
      <w:numFmt w:val="decimal"/>
      <w:lvlText w:val="%2)"/>
      <w:lvlJc w:val="center"/>
      <w:pPr>
        <w:ind w:left="146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83" w:hanging="180"/>
      </w:pPr>
    </w:lvl>
    <w:lvl w:ilvl="3" w:tplc="0415000F">
      <w:start w:val="1"/>
      <w:numFmt w:val="decimal"/>
      <w:lvlText w:val="%4."/>
      <w:lvlJc w:val="left"/>
      <w:pPr>
        <w:ind w:left="2903" w:hanging="360"/>
      </w:pPr>
    </w:lvl>
    <w:lvl w:ilvl="4" w:tplc="04150019">
      <w:start w:val="1"/>
      <w:numFmt w:val="lowerLetter"/>
      <w:lvlText w:val="%5."/>
      <w:lvlJc w:val="left"/>
      <w:pPr>
        <w:ind w:left="3623" w:hanging="360"/>
      </w:pPr>
    </w:lvl>
    <w:lvl w:ilvl="5" w:tplc="0415001B">
      <w:start w:val="1"/>
      <w:numFmt w:val="lowerRoman"/>
      <w:lvlText w:val="%6."/>
      <w:lvlJc w:val="right"/>
      <w:pPr>
        <w:ind w:left="4343" w:hanging="180"/>
      </w:pPr>
    </w:lvl>
    <w:lvl w:ilvl="6" w:tplc="0415000F">
      <w:start w:val="1"/>
      <w:numFmt w:val="decimal"/>
      <w:lvlText w:val="%7."/>
      <w:lvlJc w:val="left"/>
      <w:pPr>
        <w:ind w:left="5063" w:hanging="360"/>
      </w:pPr>
    </w:lvl>
    <w:lvl w:ilvl="7" w:tplc="04150019">
      <w:start w:val="1"/>
      <w:numFmt w:val="lowerLetter"/>
      <w:lvlText w:val="%8."/>
      <w:lvlJc w:val="left"/>
      <w:pPr>
        <w:ind w:left="5783" w:hanging="360"/>
      </w:pPr>
    </w:lvl>
    <w:lvl w:ilvl="8" w:tplc="0415001B">
      <w:start w:val="1"/>
      <w:numFmt w:val="lowerRoman"/>
      <w:lvlText w:val="%9."/>
      <w:lvlJc w:val="right"/>
      <w:pPr>
        <w:ind w:left="6503" w:hanging="180"/>
      </w:pPr>
    </w:lvl>
  </w:abstractNum>
  <w:abstractNum w:abstractNumId="47">
    <w:nsid w:val="133A394F"/>
    <w:multiLevelType w:val="multilevel"/>
    <w:tmpl w:val="12A218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8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49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50">
    <w:nsid w:val="173F717E"/>
    <w:multiLevelType w:val="hybridMultilevel"/>
    <w:tmpl w:val="8E38A0EC"/>
    <w:lvl w:ilvl="0" w:tplc="4258AF9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7A71E48"/>
    <w:multiLevelType w:val="hybridMultilevel"/>
    <w:tmpl w:val="C72680C0"/>
    <w:lvl w:ilvl="0" w:tplc="0415001B">
      <w:start w:val="1"/>
      <w:numFmt w:val="lowerRoman"/>
      <w:lvlText w:val="%1."/>
      <w:lvlJc w:val="righ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52">
    <w:nsid w:val="199B0E89"/>
    <w:multiLevelType w:val="hybridMultilevel"/>
    <w:tmpl w:val="89364D66"/>
    <w:lvl w:ilvl="0" w:tplc="D6447A0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ABD749B"/>
    <w:multiLevelType w:val="hybridMultilevel"/>
    <w:tmpl w:val="0A244044"/>
    <w:lvl w:ilvl="0" w:tplc="358EF07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54">
    <w:nsid w:val="1BAC3D68"/>
    <w:multiLevelType w:val="hybridMultilevel"/>
    <w:tmpl w:val="10BC4E5E"/>
    <w:lvl w:ilvl="0" w:tplc="4258AF9A">
      <w:start w:val="1"/>
      <w:numFmt w:val="decimal"/>
      <w:lvlText w:val="%1)"/>
      <w:lvlJc w:val="center"/>
      <w:pPr>
        <w:ind w:left="1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0" w:hanging="360"/>
      </w:pPr>
    </w:lvl>
    <w:lvl w:ilvl="2" w:tplc="0415001B">
      <w:start w:val="1"/>
      <w:numFmt w:val="lowerRoman"/>
      <w:lvlText w:val="%3."/>
      <w:lvlJc w:val="right"/>
      <w:pPr>
        <w:ind w:left="2790" w:hanging="180"/>
      </w:pPr>
    </w:lvl>
    <w:lvl w:ilvl="3" w:tplc="0415000F">
      <w:start w:val="1"/>
      <w:numFmt w:val="decimal"/>
      <w:lvlText w:val="%4."/>
      <w:lvlJc w:val="left"/>
      <w:pPr>
        <w:ind w:left="3510" w:hanging="360"/>
      </w:pPr>
    </w:lvl>
    <w:lvl w:ilvl="4" w:tplc="04150019">
      <w:start w:val="1"/>
      <w:numFmt w:val="lowerLetter"/>
      <w:lvlText w:val="%5."/>
      <w:lvlJc w:val="left"/>
      <w:pPr>
        <w:ind w:left="4230" w:hanging="360"/>
      </w:pPr>
    </w:lvl>
    <w:lvl w:ilvl="5" w:tplc="0415001B">
      <w:start w:val="1"/>
      <w:numFmt w:val="lowerRoman"/>
      <w:lvlText w:val="%6."/>
      <w:lvlJc w:val="right"/>
      <w:pPr>
        <w:ind w:left="4950" w:hanging="180"/>
      </w:pPr>
    </w:lvl>
    <w:lvl w:ilvl="6" w:tplc="0415000F">
      <w:start w:val="1"/>
      <w:numFmt w:val="decimal"/>
      <w:lvlText w:val="%7."/>
      <w:lvlJc w:val="left"/>
      <w:pPr>
        <w:ind w:left="5670" w:hanging="360"/>
      </w:pPr>
    </w:lvl>
    <w:lvl w:ilvl="7" w:tplc="04150019">
      <w:start w:val="1"/>
      <w:numFmt w:val="lowerLetter"/>
      <w:lvlText w:val="%8."/>
      <w:lvlJc w:val="left"/>
      <w:pPr>
        <w:ind w:left="6390" w:hanging="360"/>
      </w:pPr>
    </w:lvl>
    <w:lvl w:ilvl="8" w:tplc="0415001B">
      <w:start w:val="1"/>
      <w:numFmt w:val="lowerRoman"/>
      <w:lvlText w:val="%9."/>
      <w:lvlJc w:val="right"/>
      <w:pPr>
        <w:ind w:left="7110" w:hanging="180"/>
      </w:pPr>
    </w:lvl>
  </w:abstractNum>
  <w:abstractNum w:abstractNumId="55">
    <w:nsid w:val="1BBC25C7"/>
    <w:multiLevelType w:val="hybridMultilevel"/>
    <w:tmpl w:val="D9F2B0AE"/>
    <w:lvl w:ilvl="0" w:tplc="00000009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D24180D"/>
    <w:multiLevelType w:val="hybridMultilevel"/>
    <w:tmpl w:val="C9EE47F0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7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58">
    <w:nsid w:val="1F215AF6"/>
    <w:multiLevelType w:val="hybridMultilevel"/>
    <w:tmpl w:val="C3DA3D36"/>
    <w:lvl w:ilvl="0" w:tplc="4258AF9A">
      <w:start w:val="1"/>
      <w:numFmt w:val="decimal"/>
      <w:lvlText w:val="%1)"/>
      <w:lvlJc w:val="center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9">
    <w:nsid w:val="1F6C2432"/>
    <w:multiLevelType w:val="hybridMultilevel"/>
    <w:tmpl w:val="819A6BA2"/>
    <w:lvl w:ilvl="0" w:tplc="4258AF9A">
      <w:start w:val="1"/>
      <w:numFmt w:val="decimal"/>
      <w:lvlText w:val="%1)"/>
      <w:lvlJc w:val="center"/>
      <w:pPr>
        <w:ind w:left="19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12" w:hanging="360"/>
      </w:pPr>
    </w:lvl>
    <w:lvl w:ilvl="2" w:tplc="0415001B">
      <w:start w:val="1"/>
      <w:numFmt w:val="lowerRoman"/>
      <w:lvlText w:val="%3."/>
      <w:lvlJc w:val="right"/>
      <w:pPr>
        <w:ind w:left="3432" w:hanging="180"/>
      </w:pPr>
    </w:lvl>
    <w:lvl w:ilvl="3" w:tplc="0415000F">
      <w:start w:val="1"/>
      <w:numFmt w:val="decimal"/>
      <w:lvlText w:val="%4."/>
      <w:lvlJc w:val="left"/>
      <w:pPr>
        <w:ind w:left="4152" w:hanging="360"/>
      </w:pPr>
    </w:lvl>
    <w:lvl w:ilvl="4" w:tplc="04150019">
      <w:start w:val="1"/>
      <w:numFmt w:val="lowerLetter"/>
      <w:lvlText w:val="%5."/>
      <w:lvlJc w:val="left"/>
      <w:pPr>
        <w:ind w:left="4872" w:hanging="360"/>
      </w:pPr>
    </w:lvl>
    <w:lvl w:ilvl="5" w:tplc="0415001B">
      <w:start w:val="1"/>
      <w:numFmt w:val="lowerRoman"/>
      <w:lvlText w:val="%6."/>
      <w:lvlJc w:val="right"/>
      <w:pPr>
        <w:ind w:left="5592" w:hanging="180"/>
      </w:pPr>
    </w:lvl>
    <w:lvl w:ilvl="6" w:tplc="0415000F">
      <w:start w:val="1"/>
      <w:numFmt w:val="decimal"/>
      <w:lvlText w:val="%7."/>
      <w:lvlJc w:val="left"/>
      <w:pPr>
        <w:ind w:left="6312" w:hanging="360"/>
      </w:pPr>
    </w:lvl>
    <w:lvl w:ilvl="7" w:tplc="04150019">
      <w:start w:val="1"/>
      <w:numFmt w:val="lowerLetter"/>
      <w:lvlText w:val="%8."/>
      <w:lvlJc w:val="left"/>
      <w:pPr>
        <w:ind w:left="7032" w:hanging="360"/>
      </w:pPr>
    </w:lvl>
    <w:lvl w:ilvl="8" w:tplc="0415001B">
      <w:start w:val="1"/>
      <w:numFmt w:val="lowerRoman"/>
      <w:lvlText w:val="%9."/>
      <w:lvlJc w:val="right"/>
      <w:pPr>
        <w:ind w:left="7752" w:hanging="180"/>
      </w:pPr>
    </w:lvl>
  </w:abstractNum>
  <w:abstractNum w:abstractNumId="60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1">
    <w:nsid w:val="200C3315"/>
    <w:multiLevelType w:val="hybridMultilevel"/>
    <w:tmpl w:val="F73A2A3C"/>
    <w:lvl w:ilvl="0" w:tplc="3B9E7BFA">
      <w:start w:val="1"/>
      <w:numFmt w:val="lowerLetter"/>
      <w:lvlText w:val="%1)"/>
      <w:lvlJc w:val="center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212B3276"/>
    <w:multiLevelType w:val="hybridMultilevel"/>
    <w:tmpl w:val="3432AAC8"/>
    <w:lvl w:ilvl="0" w:tplc="6C9E7CE8">
      <w:start w:val="1"/>
      <w:numFmt w:val="decimal"/>
      <w:lvlText w:val="%1)"/>
      <w:lvlJc w:val="center"/>
      <w:pPr>
        <w:ind w:left="849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569" w:hanging="360"/>
      </w:pPr>
    </w:lvl>
    <w:lvl w:ilvl="2" w:tplc="0415001B">
      <w:start w:val="1"/>
      <w:numFmt w:val="lowerRoman"/>
      <w:lvlText w:val="%3."/>
      <w:lvlJc w:val="right"/>
      <w:pPr>
        <w:ind w:left="2289" w:hanging="180"/>
      </w:pPr>
    </w:lvl>
    <w:lvl w:ilvl="3" w:tplc="0415000F">
      <w:start w:val="1"/>
      <w:numFmt w:val="decimal"/>
      <w:lvlText w:val="%4."/>
      <w:lvlJc w:val="left"/>
      <w:pPr>
        <w:ind w:left="3009" w:hanging="360"/>
      </w:pPr>
    </w:lvl>
    <w:lvl w:ilvl="4" w:tplc="04150019">
      <w:start w:val="1"/>
      <w:numFmt w:val="lowerLetter"/>
      <w:lvlText w:val="%5."/>
      <w:lvlJc w:val="left"/>
      <w:pPr>
        <w:ind w:left="3729" w:hanging="360"/>
      </w:pPr>
    </w:lvl>
    <w:lvl w:ilvl="5" w:tplc="0415001B">
      <w:start w:val="1"/>
      <w:numFmt w:val="lowerRoman"/>
      <w:lvlText w:val="%6."/>
      <w:lvlJc w:val="right"/>
      <w:pPr>
        <w:ind w:left="4449" w:hanging="180"/>
      </w:pPr>
    </w:lvl>
    <w:lvl w:ilvl="6" w:tplc="0415000F">
      <w:start w:val="1"/>
      <w:numFmt w:val="decimal"/>
      <w:lvlText w:val="%7."/>
      <w:lvlJc w:val="left"/>
      <w:pPr>
        <w:ind w:left="5169" w:hanging="360"/>
      </w:pPr>
    </w:lvl>
    <w:lvl w:ilvl="7" w:tplc="04150019">
      <w:start w:val="1"/>
      <w:numFmt w:val="lowerLetter"/>
      <w:lvlText w:val="%8."/>
      <w:lvlJc w:val="left"/>
      <w:pPr>
        <w:ind w:left="5889" w:hanging="360"/>
      </w:pPr>
    </w:lvl>
    <w:lvl w:ilvl="8" w:tplc="0415001B">
      <w:start w:val="1"/>
      <w:numFmt w:val="lowerRoman"/>
      <w:lvlText w:val="%9."/>
      <w:lvlJc w:val="right"/>
      <w:pPr>
        <w:ind w:left="6609" w:hanging="180"/>
      </w:pPr>
    </w:lvl>
  </w:abstractNum>
  <w:abstractNum w:abstractNumId="63">
    <w:nsid w:val="215E5272"/>
    <w:multiLevelType w:val="hybridMultilevel"/>
    <w:tmpl w:val="53508882"/>
    <w:lvl w:ilvl="0" w:tplc="00000009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2A95B59"/>
    <w:multiLevelType w:val="hybridMultilevel"/>
    <w:tmpl w:val="3D40290C"/>
    <w:lvl w:ilvl="0" w:tplc="4258AF9A">
      <w:start w:val="1"/>
      <w:numFmt w:val="decimal"/>
      <w:lvlText w:val="%1)"/>
      <w:lvlJc w:val="center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2F72878"/>
    <w:multiLevelType w:val="hybridMultilevel"/>
    <w:tmpl w:val="8054A5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24272998"/>
    <w:multiLevelType w:val="hybridMultilevel"/>
    <w:tmpl w:val="8EF4902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B4C80C18">
      <w:start w:val="3"/>
      <w:numFmt w:val="bullet"/>
      <w:lvlText w:val=""/>
      <w:lvlJc w:val="left"/>
      <w:pPr>
        <w:ind w:left="2148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7">
    <w:nsid w:val="24434D8E"/>
    <w:multiLevelType w:val="hybridMultilevel"/>
    <w:tmpl w:val="25BAB9B4"/>
    <w:lvl w:ilvl="0" w:tplc="3BAA5FAC">
      <w:start w:val="1"/>
      <w:numFmt w:val="decimal"/>
      <w:lvlText w:val="9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5F02B1B"/>
    <w:multiLevelType w:val="hybridMultilevel"/>
    <w:tmpl w:val="1B5AC7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9">
    <w:nsid w:val="271162BA"/>
    <w:multiLevelType w:val="multilevel"/>
    <w:tmpl w:val="71ECF7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0">
    <w:nsid w:val="28F33DF7"/>
    <w:multiLevelType w:val="hybridMultilevel"/>
    <w:tmpl w:val="ED78AB76"/>
    <w:lvl w:ilvl="0" w:tplc="D6447A0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C2D04BA"/>
    <w:multiLevelType w:val="hybridMultilevel"/>
    <w:tmpl w:val="E670E2D6"/>
    <w:lvl w:ilvl="0" w:tplc="04150011">
      <w:start w:val="1"/>
      <w:numFmt w:val="decimal"/>
      <w:lvlText w:val="%1)"/>
      <w:lvlJc w:val="left"/>
      <w:pPr>
        <w:tabs>
          <w:tab w:val="num" w:pos="1067"/>
        </w:tabs>
        <w:ind w:left="106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7"/>
        </w:tabs>
        <w:ind w:left="178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72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3">
    <w:nsid w:val="2DA718B1"/>
    <w:multiLevelType w:val="hybridMultilevel"/>
    <w:tmpl w:val="06600D70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0415000F">
      <w:start w:val="1"/>
      <w:numFmt w:val="decimal"/>
      <w:lvlText w:val="%4."/>
      <w:lvlJc w:val="left"/>
      <w:pPr>
        <w:ind w:left="3582" w:hanging="360"/>
      </w:p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74">
    <w:nsid w:val="2EC44F86"/>
    <w:multiLevelType w:val="hybridMultilevel"/>
    <w:tmpl w:val="07F253A0"/>
    <w:lvl w:ilvl="0" w:tplc="3B9E7BFA">
      <w:start w:val="1"/>
      <w:numFmt w:val="lowerLetter"/>
      <w:lvlText w:val="%1)"/>
      <w:lvlJc w:val="center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5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6">
    <w:nsid w:val="30F15D9A"/>
    <w:multiLevelType w:val="hybridMultilevel"/>
    <w:tmpl w:val="22BE382A"/>
    <w:lvl w:ilvl="0" w:tplc="23689A70">
      <w:start w:val="1"/>
      <w:numFmt w:val="decimal"/>
      <w:lvlText w:val="17.%1"/>
      <w:lvlJc w:val="center"/>
      <w:pPr>
        <w:ind w:left="4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7">
    <w:nsid w:val="3197328A"/>
    <w:multiLevelType w:val="hybridMultilevel"/>
    <w:tmpl w:val="239C5D46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78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79">
    <w:nsid w:val="33C13613"/>
    <w:multiLevelType w:val="hybridMultilevel"/>
    <w:tmpl w:val="753631A8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6BD231D"/>
    <w:multiLevelType w:val="hybridMultilevel"/>
    <w:tmpl w:val="0A244044"/>
    <w:lvl w:ilvl="0" w:tplc="358EF07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82">
    <w:nsid w:val="39593F1B"/>
    <w:multiLevelType w:val="hybridMultilevel"/>
    <w:tmpl w:val="57665E82"/>
    <w:lvl w:ilvl="0" w:tplc="590EC950">
      <w:start w:val="1"/>
      <w:numFmt w:val="decimal"/>
      <w:lvlText w:val="8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84">
    <w:nsid w:val="3A7D08C4"/>
    <w:multiLevelType w:val="hybridMultilevel"/>
    <w:tmpl w:val="E094461C"/>
    <w:lvl w:ilvl="0" w:tplc="6924ECF4">
      <w:start w:val="1"/>
      <w:numFmt w:val="decimal"/>
      <w:lvlText w:val="11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A7E408C"/>
    <w:multiLevelType w:val="hybridMultilevel"/>
    <w:tmpl w:val="0CE4087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86">
    <w:nsid w:val="3B545698"/>
    <w:multiLevelType w:val="hybridMultilevel"/>
    <w:tmpl w:val="B1A2FFD6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3BDF1029"/>
    <w:multiLevelType w:val="multilevel"/>
    <w:tmpl w:val="56A21352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8">
    <w:nsid w:val="3F013892"/>
    <w:multiLevelType w:val="hybridMultilevel"/>
    <w:tmpl w:val="AC2ED97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9">
    <w:nsid w:val="40A40D7D"/>
    <w:multiLevelType w:val="hybridMultilevel"/>
    <w:tmpl w:val="5526FB26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0">
    <w:nsid w:val="40EB4A61"/>
    <w:multiLevelType w:val="hybridMultilevel"/>
    <w:tmpl w:val="5D92FF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1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2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3">
    <w:nsid w:val="42772328"/>
    <w:multiLevelType w:val="hybridMultilevel"/>
    <w:tmpl w:val="C1C09680"/>
    <w:lvl w:ilvl="0" w:tplc="D6447A0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43375985"/>
    <w:multiLevelType w:val="hybridMultilevel"/>
    <w:tmpl w:val="29287022"/>
    <w:lvl w:ilvl="0" w:tplc="4258AF9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3C348DB"/>
    <w:multiLevelType w:val="hybridMultilevel"/>
    <w:tmpl w:val="1B5AC7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6">
    <w:nsid w:val="44552E80"/>
    <w:multiLevelType w:val="hybridMultilevel"/>
    <w:tmpl w:val="44304B80"/>
    <w:lvl w:ilvl="0" w:tplc="04150011">
      <w:start w:val="1"/>
      <w:numFmt w:val="decimal"/>
      <w:lvlText w:val="%1)"/>
      <w:lvlJc w:val="left"/>
      <w:pPr>
        <w:ind w:left="352" w:hanging="360"/>
      </w:pPr>
    </w:lvl>
    <w:lvl w:ilvl="1" w:tplc="04150019">
      <w:start w:val="1"/>
      <w:numFmt w:val="lowerLetter"/>
      <w:lvlText w:val="%2."/>
      <w:lvlJc w:val="left"/>
      <w:pPr>
        <w:ind w:left="1072" w:hanging="360"/>
      </w:pPr>
    </w:lvl>
    <w:lvl w:ilvl="2" w:tplc="0415001B">
      <w:start w:val="1"/>
      <w:numFmt w:val="lowerRoman"/>
      <w:lvlText w:val="%3."/>
      <w:lvlJc w:val="right"/>
      <w:pPr>
        <w:ind w:left="1792" w:hanging="180"/>
      </w:pPr>
    </w:lvl>
    <w:lvl w:ilvl="3" w:tplc="0415000F">
      <w:start w:val="1"/>
      <w:numFmt w:val="decimal"/>
      <w:lvlText w:val="%4."/>
      <w:lvlJc w:val="left"/>
      <w:pPr>
        <w:ind w:left="2512" w:hanging="360"/>
      </w:pPr>
    </w:lvl>
    <w:lvl w:ilvl="4" w:tplc="04150019">
      <w:start w:val="1"/>
      <w:numFmt w:val="lowerLetter"/>
      <w:lvlText w:val="%5."/>
      <w:lvlJc w:val="left"/>
      <w:pPr>
        <w:ind w:left="3232" w:hanging="360"/>
      </w:pPr>
    </w:lvl>
    <w:lvl w:ilvl="5" w:tplc="0415001B">
      <w:start w:val="1"/>
      <w:numFmt w:val="lowerRoman"/>
      <w:lvlText w:val="%6."/>
      <w:lvlJc w:val="right"/>
      <w:pPr>
        <w:ind w:left="3952" w:hanging="180"/>
      </w:pPr>
    </w:lvl>
    <w:lvl w:ilvl="6" w:tplc="0415000F">
      <w:start w:val="1"/>
      <w:numFmt w:val="decimal"/>
      <w:lvlText w:val="%7."/>
      <w:lvlJc w:val="left"/>
      <w:pPr>
        <w:ind w:left="4672" w:hanging="360"/>
      </w:pPr>
    </w:lvl>
    <w:lvl w:ilvl="7" w:tplc="04150019">
      <w:start w:val="1"/>
      <w:numFmt w:val="lowerLetter"/>
      <w:lvlText w:val="%8."/>
      <w:lvlJc w:val="left"/>
      <w:pPr>
        <w:ind w:left="5392" w:hanging="360"/>
      </w:pPr>
    </w:lvl>
    <w:lvl w:ilvl="8" w:tplc="0415001B">
      <w:start w:val="1"/>
      <w:numFmt w:val="lowerRoman"/>
      <w:lvlText w:val="%9."/>
      <w:lvlJc w:val="right"/>
      <w:pPr>
        <w:ind w:left="6112" w:hanging="180"/>
      </w:pPr>
    </w:lvl>
  </w:abstractNum>
  <w:abstractNum w:abstractNumId="97">
    <w:nsid w:val="44BB717F"/>
    <w:multiLevelType w:val="hybridMultilevel"/>
    <w:tmpl w:val="EB18BA02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8">
    <w:nsid w:val="471B19B4"/>
    <w:multiLevelType w:val="hybridMultilevel"/>
    <w:tmpl w:val="63F2BA06"/>
    <w:lvl w:ilvl="0" w:tplc="4258AF9A">
      <w:start w:val="1"/>
      <w:numFmt w:val="decimal"/>
      <w:lvlText w:val="%1)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4258AF9A">
      <w:start w:val="1"/>
      <w:numFmt w:val="decimal"/>
      <w:lvlText w:val="%2)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4ACA7A67"/>
    <w:multiLevelType w:val="multilevel"/>
    <w:tmpl w:val="251AE25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0">
    <w:nsid w:val="4F815D66"/>
    <w:multiLevelType w:val="hybridMultilevel"/>
    <w:tmpl w:val="C63A28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0081574"/>
    <w:multiLevelType w:val="hybridMultilevel"/>
    <w:tmpl w:val="63B0D12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2">
    <w:nsid w:val="50B74216"/>
    <w:multiLevelType w:val="hybridMultilevel"/>
    <w:tmpl w:val="0C28B36E"/>
    <w:lvl w:ilvl="0" w:tplc="4258AF9A">
      <w:start w:val="1"/>
      <w:numFmt w:val="decimal"/>
      <w:lvlText w:val="%1)"/>
      <w:lvlJc w:val="center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3">
    <w:nsid w:val="536758C4"/>
    <w:multiLevelType w:val="hybridMultilevel"/>
    <w:tmpl w:val="31781AFA"/>
    <w:lvl w:ilvl="0" w:tplc="3B9E7BFA">
      <w:start w:val="1"/>
      <w:numFmt w:val="lowerLetter"/>
      <w:lvlText w:val="%1)"/>
      <w:lvlJc w:val="center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04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5">
    <w:nsid w:val="543656A2"/>
    <w:multiLevelType w:val="hybridMultilevel"/>
    <w:tmpl w:val="B8C602AC"/>
    <w:lvl w:ilvl="0" w:tplc="3B9E7BFA">
      <w:start w:val="1"/>
      <w:numFmt w:val="lowerLetter"/>
      <w:lvlText w:val="%1)"/>
      <w:lvlJc w:val="center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554862F0"/>
    <w:multiLevelType w:val="hybridMultilevel"/>
    <w:tmpl w:val="065C73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7">
    <w:nsid w:val="556C6652"/>
    <w:multiLevelType w:val="hybridMultilevel"/>
    <w:tmpl w:val="9E466234"/>
    <w:lvl w:ilvl="0" w:tplc="1272E910">
      <w:start w:val="1"/>
      <w:numFmt w:val="decimal"/>
      <w:lvlText w:val="14.%1"/>
      <w:lvlJc w:val="center"/>
      <w:pPr>
        <w:ind w:left="1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64" w:hanging="360"/>
      </w:pPr>
    </w:lvl>
    <w:lvl w:ilvl="2" w:tplc="0415001B">
      <w:start w:val="1"/>
      <w:numFmt w:val="lowerRoman"/>
      <w:lvlText w:val="%3."/>
      <w:lvlJc w:val="right"/>
      <w:pPr>
        <w:ind w:left="3084" w:hanging="180"/>
      </w:pPr>
    </w:lvl>
    <w:lvl w:ilvl="3" w:tplc="0415000F">
      <w:start w:val="1"/>
      <w:numFmt w:val="decimal"/>
      <w:lvlText w:val="%4."/>
      <w:lvlJc w:val="left"/>
      <w:pPr>
        <w:ind w:left="3804" w:hanging="360"/>
      </w:pPr>
    </w:lvl>
    <w:lvl w:ilvl="4" w:tplc="04150019">
      <w:start w:val="1"/>
      <w:numFmt w:val="lowerLetter"/>
      <w:lvlText w:val="%5."/>
      <w:lvlJc w:val="left"/>
      <w:pPr>
        <w:ind w:left="4524" w:hanging="360"/>
      </w:pPr>
    </w:lvl>
    <w:lvl w:ilvl="5" w:tplc="0415001B">
      <w:start w:val="1"/>
      <w:numFmt w:val="lowerRoman"/>
      <w:lvlText w:val="%6."/>
      <w:lvlJc w:val="right"/>
      <w:pPr>
        <w:ind w:left="5244" w:hanging="180"/>
      </w:pPr>
    </w:lvl>
    <w:lvl w:ilvl="6" w:tplc="0415000F">
      <w:start w:val="1"/>
      <w:numFmt w:val="decimal"/>
      <w:lvlText w:val="%7."/>
      <w:lvlJc w:val="left"/>
      <w:pPr>
        <w:ind w:left="5964" w:hanging="360"/>
      </w:pPr>
    </w:lvl>
    <w:lvl w:ilvl="7" w:tplc="04150019">
      <w:start w:val="1"/>
      <w:numFmt w:val="lowerLetter"/>
      <w:lvlText w:val="%8."/>
      <w:lvlJc w:val="left"/>
      <w:pPr>
        <w:ind w:left="6684" w:hanging="360"/>
      </w:pPr>
    </w:lvl>
    <w:lvl w:ilvl="8" w:tplc="0415001B">
      <w:start w:val="1"/>
      <w:numFmt w:val="lowerRoman"/>
      <w:lvlText w:val="%9."/>
      <w:lvlJc w:val="right"/>
      <w:pPr>
        <w:ind w:left="7404" w:hanging="180"/>
      </w:pPr>
    </w:lvl>
  </w:abstractNum>
  <w:abstractNum w:abstractNumId="108">
    <w:nsid w:val="55BF54D7"/>
    <w:multiLevelType w:val="multilevel"/>
    <w:tmpl w:val="2D9C0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6676482"/>
    <w:multiLevelType w:val="hybridMultilevel"/>
    <w:tmpl w:val="3D52D3FA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0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1">
    <w:nsid w:val="578419F3"/>
    <w:multiLevelType w:val="hybridMultilevel"/>
    <w:tmpl w:val="74881DB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2">
    <w:nsid w:val="5AB64298"/>
    <w:multiLevelType w:val="hybridMultilevel"/>
    <w:tmpl w:val="E4F88EA8"/>
    <w:lvl w:ilvl="0" w:tplc="4258AF9A">
      <w:start w:val="1"/>
      <w:numFmt w:val="decimal"/>
      <w:lvlText w:val="%1)"/>
      <w:lvlJc w:val="center"/>
      <w:pPr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113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AE26BB1"/>
    <w:multiLevelType w:val="hybridMultilevel"/>
    <w:tmpl w:val="5BFA0BB4"/>
    <w:lvl w:ilvl="0" w:tplc="3B9E7BFA">
      <w:start w:val="1"/>
      <w:numFmt w:val="lowerLetter"/>
      <w:lvlText w:val="%1)"/>
      <w:lvlJc w:val="center"/>
      <w:pPr>
        <w:ind w:left="11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23" w:hanging="360"/>
      </w:pPr>
    </w:lvl>
    <w:lvl w:ilvl="2" w:tplc="0415001B">
      <w:start w:val="1"/>
      <w:numFmt w:val="lowerRoman"/>
      <w:lvlText w:val="%3."/>
      <w:lvlJc w:val="right"/>
      <w:pPr>
        <w:ind w:left="2543" w:hanging="180"/>
      </w:pPr>
    </w:lvl>
    <w:lvl w:ilvl="3" w:tplc="0415000F">
      <w:start w:val="1"/>
      <w:numFmt w:val="decimal"/>
      <w:lvlText w:val="%4."/>
      <w:lvlJc w:val="left"/>
      <w:pPr>
        <w:ind w:left="3263" w:hanging="360"/>
      </w:pPr>
    </w:lvl>
    <w:lvl w:ilvl="4" w:tplc="04150019">
      <w:start w:val="1"/>
      <w:numFmt w:val="lowerLetter"/>
      <w:lvlText w:val="%5."/>
      <w:lvlJc w:val="left"/>
      <w:pPr>
        <w:ind w:left="3983" w:hanging="360"/>
      </w:pPr>
    </w:lvl>
    <w:lvl w:ilvl="5" w:tplc="0415001B">
      <w:start w:val="1"/>
      <w:numFmt w:val="lowerRoman"/>
      <w:lvlText w:val="%6."/>
      <w:lvlJc w:val="right"/>
      <w:pPr>
        <w:ind w:left="4703" w:hanging="180"/>
      </w:pPr>
    </w:lvl>
    <w:lvl w:ilvl="6" w:tplc="0415000F">
      <w:start w:val="1"/>
      <w:numFmt w:val="decimal"/>
      <w:lvlText w:val="%7."/>
      <w:lvlJc w:val="left"/>
      <w:pPr>
        <w:ind w:left="5423" w:hanging="360"/>
      </w:pPr>
    </w:lvl>
    <w:lvl w:ilvl="7" w:tplc="04150019">
      <w:start w:val="1"/>
      <w:numFmt w:val="lowerLetter"/>
      <w:lvlText w:val="%8."/>
      <w:lvlJc w:val="left"/>
      <w:pPr>
        <w:ind w:left="6143" w:hanging="360"/>
      </w:pPr>
    </w:lvl>
    <w:lvl w:ilvl="8" w:tplc="0415001B">
      <w:start w:val="1"/>
      <w:numFmt w:val="lowerRoman"/>
      <w:lvlText w:val="%9."/>
      <w:lvlJc w:val="right"/>
      <w:pPr>
        <w:ind w:left="6863" w:hanging="180"/>
      </w:pPr>
    </w:lvl>
  </w:abstractNum>
  <w:abstractNum w:abstractNumId="115">
    <w:nsid w:val="5B3E1920"/>
    <w:multiLevelType w:val="hybridMultilevel"/>
    <w:tmpl w:val="4E64E002"/>
    <w:lvl w:ilvl="0" w:tplc="4258AF9A">
      <w:start w:val="1"/>
      <w:numFmt w:val="decimal"/>
      <w:lvlText w:val="%1)"/>
      <w:lvlJc w:val="center"/>
      <w:pPr>
        <w:ind w:left="38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abstractNum w:abstractNumId="116">
    <w:nsid w:val="5BDF4D91"/>
    <w:multiLevelType w:val="hybridMultilevel"/>
    <w:tmpl w:val="00C4D702"/>
    <w:lvl w:ilvl="0" w:tplc="7182EC74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5C25373F"/>
    <w:multiLevelType w:val="hybridMultilevel"/>
    <w:tmpl w:val="70303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4017EE"/>
    <w:multiLevelType w:val="hybridMultilevel"/>
    <w:tmpl w:val="8FD455DC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9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0">
    <w:nsid w:val="5F033AEC"/>
    <w:multiLevelType w:val="hybridMultilevel"/>
    <w:tmpl w:val="B2BED7D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1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2">
    <w:nsid w:val="5FE35DEF"/>
    <w:multiLevelType w:val="hybridMultilevel"/>
    <w:tmpl w:val="E1900820"/>
    <w:lvl w:ilvl="0" w:tplc="4258AF9A">
      <w:start w:val="1"/>
      <w:numFmt w:val="decimal"/>
      <w:lvlText w:val="%1)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23">
    <w:nsid w:val="62314B1B"/>
    <w:multiLevelType w:val="multilevel"/>
    <w:tmpl w:val="04545F74"/>
    <w:lvl w:ilvl="0">
      <w:start w:val="1"/>
      <w:numFmt w:val="decimal"/>
      <w:lvlText w:val="%1)"/>
      <w:lvlJc w:val="center"/>
      <w:pPr>
        <w:tabs>
          <w:tab w:val="num" w:pos="881"/>
        </w:tabs>
        <w:ind w:left="881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78"/>
        </w:tabs>
        <w:ind w:left="1578" w:hanging="360"/>
      </w:pPr>
    </w:lvl>
    <w:lvl w:ilvl="2">
      <w:start w:val="1"/>
      <w:numFmt w:val="decimal"/>
      <w:lvlText w:val="%3)"/>
      <w:lvlJc w:val="left"/>
      <w:pPr>
        <w:tabs>
          <w:tab w:val="num" w:pos="1938"/>
        </w:tabs>
        <w:ind w:left="1938" w:hanging="360"/>
      </w:pPr>
    </w:lvl>
    <w:lvl w:ilvl="3">
      <w:start w:val="1"/>
      <w:numFmt w:val="decimal"/>
      <w:lvlText w:val="%4)"/>
      <w:lvlJc w:val="left"/>
      <w:pPr>
        <w:tabs>
          <w:tab w:val="num" w:pos="2298"/>
        </w:tabs>
        <w:ind w:left="2298" w:hanging="360"/>
      </w:pPr>
    </w:lvl>
    <w:lvl w:ilvl="4">
      <w:start w:val="1"/>
      <w:numFmt w:val="decimal"/>
      <w:lvlText w:val="%5)"/>
      <w:lvlJc w:val="left"/>
      <w:pPr>
        <w:tabs>
          <w:tab w:val="num" w:pos="2658"/>
        </w:tabs>
        <w:ind w:left="2658" w:hanging="360"/>
      </w:pPr>
    </w:lvl>
    <w:lvl w:ilvl="5">
      <w:start w:val="1"/>
      <w:numFmt w:val="decimal"/>
      <w:lvlText w:val="%6)"/>
      <w:lvlJc w:val="left"/>
      <w:pPr>
        <w:tabs>
          <w:tab w:val="num" w:pos="3018"/>
        </w:tabs>
        <w:ind w:left="3018" w:hanging="360"/>
      </w:pPr>
    </w:lvl>
    <w:lvl w:ilvl="6">
      <w:start w:val="1"/>
      <w:numFmt w:val="decimal"/>
      <w:lvlText w:val="%7)"/>
      <w:lvlJc w:val="left"/>
      <w:pPr>
        <w:tabs>
          <w:tab w:val="num" w:pos="3378"/>
        </w:tabs>
        <w:ind w:left="3378" w:hanging="360"/>
      </w:pPr>
    </w:lvl>
    <w:lvl w:ilvl="7">
      <w:start w:val="1"/>
      <w:numFmt w:val="decimal"/>
      <w:lvlText w:val="%8)"/>
      <w:lvlJc w:val="left"/>
      <w:pPr>
        <w:tabs>
          <w:tab w:val="num" w:pos="3738"/>
        </w:tabs>
        <w:ind w:left="3738" w:hanging="360"/>
      </w:pPr>
    </w:lvl>
    <w:lvl w:ilvl="8">
      <w:start w:val="1"/>
      <w:numFmt w:val="decimal"/>
      <w:lvlText w:val="%9)"/>
      <w:lvlJc w:val="left"/>
      <w:pPr>
        <w:tabs>
          <w:tab w:val="num" w:pos="4098"/>
        </w:tabs>
        <w:ind w:left="4098" w:hanging="360"/>
      </w:pPr>
    </w:lvl>
  </w:abstractNum>
  <w:abstractNum w:abstractNumId="124">
    <w:nsid w:val="62C27F72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hint="default"/>
      </w:rPr>
    </w:lvl>
  </w:abstractNum>
  <w:abstractNum w:abstractNumId="125">
    <w:nsid w:val="63C002A2"/>
    <w:multiLevelType w:val="hybridMultilevel"/>
    <w:tmpl w:val="844848F0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6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27">
    <w:nsid w:val="6780709A"/>
    <w:multiLevelType w:val="hybridMultilevel"/>
    <w:tmpl w:val="0E9E423C"/>
    <w:lvl w:ilvl="0" w:tplc="00000007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8">
    <w:nsid w:val="680B2C98"/>
    <w:multiLevelType w:val="hybridMultilevel"/>
    <w:tmpl w:val="E4B8E21A"/>
    <w:lvl w:ilvl="0" w:tplc="8346A906">
      <w:start w:val="1"/>
      <w:numFmt w:val="decimal"/>
      <w:lvlText w:val="15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8526D76"/>
    <w:multiLevelType w:val="hybridMultilevel"/>
    <w:tmpl w:val="2BB63E86"/>
    <w:lvl w:ilvl="0" w:tplc="D6447A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1EF26F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617298"/>
    <w:multiLevelType w:val="hybridMultilevel"/>
    <w:tmpl w:val="F2BA7EFA"/>
    <w:lvl w:ilvl="0" w:tplc="3B9E7BFA">
      <w:start w:val="1"/>
      <w:numFmt w:val="lowerLetter"/>
      <w:lvlText w:val="%1)"/>
      <w:lvlJc w:val="center"/>
      <w:pPr>
        <w:ind w:left="11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23" w:hanging="360"/>
      </w:pPr>
    </w:lvl>
    <w:lvl w:ilvl="2" w:tplc="0415001B">
      <w:start w:val="1"/>
      <w:numFmt w:val="lowerRoman"/>
      <w:lvlText w:val="%3."/>
      <w:lvlJc w:val="right"/>
      <w:pPr>
        <w:ind w:left="2543" w:hanging="180"/>
      </w:pPr>
    </w:lvl>
    <w:lvl w:ilvl="3" w:tplc="0415000F">
      <w:start w:val="1"/>
      <w:numFmt w:val="decimal"/>
      <w:lvlText w:val="%4."/>
      <w:lvlJc w:val="left"/>
      <w:pPr>
        <w:ind w:left="3263" w:hanging="360"/>
      </w:pPr>
    </w:lvl>
    <w:lvl w:ilvl="4" w:tplc="04150019">
      <w:start w:val="1"/>
      <w:numFmt w:val="lowerLetter"/>
      <w:lvlText w:val="%5."/>
      <w:lvlJc w:val="left"/>
      <w:pPr>
        <w:ind w:left="3983" w:hanging="360"/>
      </w:pPr>
    </w:lvl>
    <w:lvl w:ilvl="5" w:tplc="0415001B">
      <w:start w:val="1"/>
      <w:numFmt w:val="lowerRoman"/>
      <w:lvlText w:val="%6."/>
      <w:lvlJc w:val="right"/>
      <w:pPr>
        <w:ind w:left="4703" w:hanging="180"/>
      </w:pPr>
    </w:lvl>
    <w:lvl w:ilvl="6" w:tplc="0415000F">
      <w:start w:val="1"/>
      <w:numFmt w:val="decimal"/>
      <w:lvlText w:val="%7."/>
      <w:lvlJc w:val="left"/>
      <w:pPr>
        <w:ind w:left="5423" w:hanging="360"/>
      </w:pPr>
    </w:lvl>
    <w:lvl w:ilvl="7" w:tplc="04150019">
      <w:start w:val="1"/>
      <w:numFmt w:val="lowerLetter"/>
      <w:lvlText w:val="%8."/>
      <w:lvlJc w:val="left"/>
      <w:pPr>
        <w:ind w:left="6143" w:hanging="360"/>
      </w:pPr>
    </w:lvl>
    <w:lvl w:ilvl="8" w:tplc="0415001B">
      <w:start w:val="1"/>
      <w:numFmt w:val="lowerRoman"/>
      <w:lvlText w:val="%9."/>
      <w:lvlJc w:val="right"/>
      <w:pPr>
        <w:ind w:left="6863" w:hanging="180"/>
      </w:pPr>
    </w:lvl>
  </w:abstractNum>
  <w:abstractNum w:abstractNumId="131">
    <w:nsid w:val="697153A1"/>
    <w:multiLevelType w:val="hybridMultilevel"/>
    <w:tmpl w:val="8EF4902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B4C80C18">
      <w:start w:val="3"/>
      <w:numFmt w:val="bullet"/>
      <w:lvlText w:val=""/>
      <w:lvlJc w:val="left"/>
      <w:pPr>
        <w:ind w:left="1788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2">
    <w:nsid w:val="6A227B55"/>
    <w:multiLevelType w:val="multilevel"/>
    <w:tmpl w:val="968E36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3">
    <w:nsid w:val="6B2538B1"/>
    <w:multiLevelType w:val="hybridMultilevel"/>
    <w:tmpl w:val="294E15C2"/>
    <w:lvl w:ilvl="0" w:tplc="3392F904">
      <w:start w:val="1"/>
      <w:numFmt w:val="decimal"/>
      <w:lvlText w:val="13.%1"/>
      <w:lvlJc w:val="center"/>
      <w:pPr>
        <w:ind w:left="35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7" w:hanging="360"/>
      </w:p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>
      <w:start w:val="1"/>
      <w:numFmt w:val="decimal"/>
      <w:lvlText w:val="%4."/>
      <w:lvlJc w:val="left"/>
      <w:pPr>
        <w:ind w:left="2517" w:hanging="360"/>
      </w:pPr>
    </w:lvl>
    <w:lvl w:ilvl="4" w:tplc="04150019">
      <w:start w:val="1"/>
      <w:numFmt w:val="lowerLetter"/>
      <w:lvlText w:val="%5."/>
      <w:lvlJc w:val="left"/>
      <w:pPr>
        <w:ind w:left="3237" w:hanging="360"/>
      </w:pPr>
    </w:lvl>
    <w:lvl w:ilvl="5" w:tplc="0415001B">
      <w:start w:val="1"/>
      <w:numFmt w:val="lowerRoman"/>
      <w:lvlText w:val="%6."/>
      <w:lvlJc w:val="right"/>
      <w:pPr>
        <w:ind w:left="3957" w:hanging="180"/>
      </w:pPr>
    </w:lvl>
    <w:lvl w:ilvl="6" w:tplc="0415000F">
      <w:start w:val="1"/>
      <w:numFmt w:val="decimal"/>
      <w:lvlText w:val="%7."/>
      <w:lvlJc w:val="left"/>
      <w:pPr>
        <w:ind w:left="4677" w:hanging="360"/>
      </w:pPr>
    </w:lvl>
    <w:lvl w:ilvl="7" w:tplc="04150019">
      <w:start w:val="1"/>
      <w:numFmt w:val="lowerLetter"/>
      <w:lvlText w:val="%8."/>
      <w:lvlJc w:val="left"/>
      <w:pPr>
        <w:ind w:left="5397" w:hanging="360"/>
      </w:pPr>
    </w:lvl>
    <w:lvl w:ilvl="8" w:tplc="0415001B">
      <w:start w:val="1"/>
      <w:numFmt w:val="lowerRoman"/>
      <w:lvlText w:val="%9."/>
      <w:lvlJc w:val="right"/>
      <w:pPr>
        <w:ind w:left="6117" w:hanging="180"/>
      </w:pPr>
    </w:lvl>
  </w:abstractNum>
  <w:abstractNum w:abstractNumId="134">
    <w:nsid w:val="6B3C2B71"/>
    <w:multiLevelType w:val="hybridMultilevel"/>
    <w:tmpl w:val="AB6CDD50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5">
    <w:nsid w:val="6E2E2C82"/>
    <w:multiLevelType w:val="hybridMultilevel"/>
    <w:tmpl w:val="606A3746"/>
    <w:lvl w:ilvl="0" w:tplc="4258AF9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E784A26"/>
    <w:multiLevelType w:val="hybridMultilevel"/>
    <w:tmpl w:val="DF10092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7">
    <w:nsid w:val="6F735470"/>
    <w:multiLevelType w:val="hybridMultilevel"/>
    <w:tmpl w:val="0DAE2D0A"/>
    <w:lvl w:ilvl="0" w:tplc="D6447A0A">
      <w:start w:val="1"/>
      <w:numFmt w:val="decimal"/>
      <w:lvlText w:val="%1."/>
      <w:lvlJc w:val="center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38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71837303"/>
    <w:multiLevelType w:val="hybridMultilevel"/>
    <w:tmpl w:val="C8B6AAE8"/>
    <w:lvl w:ilvl="0" w:tplc="7748785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40">
    <w:nsid w:val="71D67C9A"/>
    <w:multiLevelType w:val="hybridMultilevel"/>
    <w:tmpl w:val="02085504"/>
    <w:lvl w:ilvl="0" w:tplc="4258AF9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729F11BA"/>
    <w:multiLevelType w:val="multilevel"/>
    <w:tmpl w:val="A2D073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3">
    <w:nsid w:val="73530A67"/>
    <w:multiLevelType w:val="hybridMultilevel"/>
    <w:tmpl w:val="AB52F682"/>
    <w:lvl w:ilvl="0" w:tplc="BB8ED0A4">
      <w:start w:val="1"/>
      <w:numFmt w:val="decimal"/>
      <w:lvlText w:val="%1.2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73A83B44"/>
    <w:multiLevelType w:val="hybridMultilevel"/>
    <w:tmpl w:val="C25603B0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5">
    <w:nsid w:val="740F309A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46">
    <w:nsid w:val="74C63387"/>
    <w:multiLevelType w:val="hybridMultilevel"/>
    <w:tmpl w:val="0DD62AC2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7">
    <w:nsid w:val="75714256"/>
    <w:multiLevelType w:val="hybridMultilevel"/>
    <w:tmpl w:val="31584C96"/>
    <w:lvl w:ilvl="0" w:tplc="4258AF9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86C0B8A"/>
    <w:multiLevelType w:val="multilevel"/>
    <w:tmpl w:val="A84E5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88605CF"/>
    <w:multiLevelType w:val="multilevel"/>
    <w:tmpl w:val="28665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50">
    <w:nsid w:val="79F02C6A"/>
    <w:multiLevelType w:val="hybridMultilevel"/>
    <w:tmpl w:val="49B627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7A4C780F"/>
    <w:multiLevelType w:val="hybridMultilevel"/>
    <w:tmpl w:val="5D167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C274A24"/>
    <w:multiLevelType w:val="hybridMultilevel"/>
    <w:tmpl w:val="121C3714"/>
    <w:lvl w:ilvl="0" w:tplc="04150011">
      <w:start w:val="1"/>
      <w:numFmt w:val="decimal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53">
    <w:nsid w:val="7D9C2D7F"/>
    <w:multiLevelType w:val="hybridMultilevel"/>
    <w:tmpl w:val="5D063650"/>
    <w:lvl w:ilvl="0" w:tplc="04150011">
      <w:start w:val="1"/>
      <w:numFmt w:val="decimal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1">
      <w:start w:val="1"/>
      <w:numFmt w:val="decimal"/>
      <w:lvlText w:val="%3)"/>
      <w:lvlJc w:val="left"/>
      <w:pPr>
        <w:ind w:left="2183" w:hanging="180"/>
      </w:pPr>
    </w:lvl>
    <w:lvl w:ilvl="3" w:tplc="0415000F">
      <w:start w:val="1"/>
      <w:numFmt w:val="decimal"/>
      <w:lvlText w:val="%4."/>
      <w:lvlJc w:val="left"/>
      <w:pPr>
        <w:ind w:left="2903" w:hanging="360"/>
      </w:pPr>
    </w:lvl>
    <w:lvl w:ilvl="4" w:tplc="04150019">
      <w:start w:val="1"/>
      <w:numFmt w:val="lowerLetter"/>
      <w:lvlText w:val="%5."/>
      <w:lvlJc w:val="left"/>
      <w:pPr>
        <w:ind w:left="3623" w:hanging="360"/>
      </w:pPr>
    </w:lvl>
    <w:lvl w:ilvl="5" w:tplc="0415001B">
      <w:start w:val="1"/>
      <w:numFmt w:val="lowerRoman"/>
      <w:lvlText w:val="%6."/>
      <w:lvlJc w:val="right"/>
      <w:pPr>
        <w:ind w:left="4343" w:hanging="180"/>
      </w:pPr>
    </w:lvl>
    <w:lvl w:ilvl="6" w:tplc="0415000F">
      <w:start w:val="1"/>
      <w:numFmt w:val="decimal"/>
      <w:lvlText w:val="%7."/>
      <w:lvlJc w:val="left"/>
      <w:pPr>
        <w:ind w:left="5063" w:hanging="360"/>
      </w:pPr>
    </w:lvl>
    <w:lvl w:ilvl="7" w:tplc="04150019">
      <w:start w:val="1"/>
      <w:numFmt w:val="lowerLetter"/>
      <w:lvlText w:val="%8."/>
      <w:lvlJc w:val="left"/>
      <w:pPr>
        <w:ind w:left="5783" w:hanging="360"/>
      </w:pPr>
    </w:lvl>
    <w:lvl w:ilvl="8" w:tplc="0415001B">
      <w:start w:val="1"/>
      <w:numFmt w:val="lowerRoman"/>
      <w:lvlText w:val="%9."/>
      <w:lvlJc w:val="right"/>
      <w:pPr>
        <w:ind w:left="6503" w:hanging="180"/>
      </w:pPr>
    </w:lvl>
  </w:abstractNum>
  <w:abstractNum w:abstractNumId="154">
    <w:nsid w:val="7EB65FF7"/>
    <w:multiLevelType w:val="hybridMultilevel"/>
    <w:tmpl w:val="4030DB90"/>
    <w:lvl w:ilvl="0" w:tplc="C7884AAC">
      <w:start w:val="1"/>
      <w:numFmt w:val="decimal"/>
      <w:lvlText w:val="%1)"/>
      <w:lvlJc w:val="center"/>
      <w:pPr>
        <w:ind w:left="720" w:hanging="360"/>
      </w:pPr>
      <w:rPr>
        <w:rFonts w:ascii="Times New Roman" w:eastAsia="Times New Roman" w:hAnsi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6">
    <w:nsid w:val="7F8558B9"/>
    <w:multiLevelType w:val="hybridMultilevel"/>
    <w:tmpl w:val="F7088D50"/>
    <w:lvl w:ilvl="0" w:tplc="3B9E7BFA">
      <w:start w:val="1"/>
      <w:numFmt w:val="lowerLetter"/>
      <w:lvlText w:val="%1)"/>
      <w:lvlJc w:val="center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47"/>
  </w:num>
  <w:num w:numId="4">
    <w:abstractNumId w:val="73"/>
  </w:num>
  <w:num w:numId="5">
    <w:abstractNumId w:val="124"/>
  </w:num>
  <w:num w:numId="6">
    <w:abstractNumId w:val="71"/>
  </w:num>
  <w:num w:numId="7">
    <w:abstractNumId w:val="106"/>
  </w:num>
  <w:num w:numId="8">
    <w:abstractNumId w:val="68"/>
  </w:num>
  <w:num w:numId="9">
    <w:abstractNumId w:val="95"/>
  </w:num>
  <w:num w:numId="10">
    <w:abstractNumId w:val="111"/>
  </w:num>
  <w:num w:numId="11">
    <w:abstractNumId w:val="142"/>
  </w:num>
  <w:num w:numId="12">
    <w:abstractNumId w:val="101"/>
  </w:num>
  <w:num w:numId="13">
    <w:abstractNumId w:val="136"/>
  </w:num>
  <w:num w:numId="14">
    <w:abstractNumId w:val="120"/>
  </w:num>
  <w:num w:numId="15">
    <w:abstractNumId w:val="66"/>
  </w:num>
  <w:num w:numId="16">
    <w:abstractNumId w:val="119"/>
  </w:num>
  <w:num w:numId="17">
    <w:abstractNumId w:val="32"/>
  </w:num>
  <w:num w:numId="18">
    <w:abstractNumId w:val="84"/>
  </w:num>
  <w:num w:numId="19">
    <w:abstractNumId w:val="133"/>
  </w:num>
  <w:num w:numId="20">
    <w:abstractNumId w:val="0"/>
  </w:num>
  <w:num w:numId="21">
    <w:abstractNumId w:val="39"/>
  </w:num>
  <w:num w:numId="22">
    <w:abstractNumId w:val="107"/>
  </w:num>
  <w:num w:numId="23">
    <w:abstractNumId w:val="131"/>
  </w:num>
  <w:num w:numId="24">
    <w:abstractNumId w:val="112"/>
  </w:num>
  <w:num w:numId="25">
    <w:abstractNumId w:val="96"/>
  </w:num>
  <w:num w:numId="26">
    <w:abstractNumId w:val="128"/>
  </w:num>
  <w:num w:numId="27">
    <w:abstractNumId w:val="152"/>
  </w:num>
  <w:num w:numId="28">
    <w:abstractNumId w:val="67"/>
  </w:num>
  <w:num w:numId="29">
    <w:abstractNumId w:val="37"/>
  </w:num>
  <w:num w:numId="30">
    <w:abstractNumId w:val="4"/>
  </w:num>
  <w:num w:numId="31">
    <w:abstractNumId w:val="16"/>
  </w:num>
  <w:num w:numId="32">
    <w:abstractNumId w:val="23"/>
  </w:num>
  <w:num w:numId="33">
    <w:abstractNumId w:val="70"/>
  </w:num>
  <w:num w:numId="34">
    <w:abstractNumId w:val="129"/>
  </w:num>
  <w:num w:numId="35">
    <w:abstractNumId w:val="42"/>
  </w:num>
  <w:num w:numId="36">
    <w:abstractNumId w:val="55"/>
  </w:num>
  <w:num w:numId="37">
    <w:abstractNumId w:val="63"/>
  </w:num>
  <w:num w:numId="38">
    <w:abstractNumId w:val="150"/>
  </w:num>
  <w:num w:numId="39">
    <w:abstractNumId w:val="44"/>
  </w:num>
  <w:num w:numId="40">
    <w:abstractNumId w:val="149"/>
  </w:num>
  <w:num w:numId="41">
    <w:abstractNumId w:val="127"/>
  </w:num>
  <w:num w:numId="42">
    <w:abstractNumId w:val="99"/>
  </w:num>
  <w:num w:numId="43">
    <w:abstractNumId w:val="108"/>
  </w:num>
  <w:num w:numId="44">
    <w:abstractNumId w:val="148"/>
  </w:num>
  <w:num w:numId="45">
    <w:abstractNumId w:val="93"/>
  </w:num>
  <w:num w:numId="46">
    <w:abstractNumId w:val="62"/>
  </w:num>
  <w:num w:numId="47">
    <w:abstractNumId w:val="154"/>
  </w:num>
  <w:num w:numId="48">
    <w:abstractNumId w:val="56"/>
  </w:num>
  <w:num w:numId="49">
    <w:abstractNumId w:val="116"/>
  </w:num>
  <w:num w:numId="50">
    <w:abstractNumId w:val="64"/>
  </w:num>
  <w:num w:numId="51">
    <w:abstractNumId w:val="143"/>
  </w:num>
  <w:num w:numId="52">
    <w:abstractNumId w:val="79"/>
  </w:num>
  <w:num w:numId="53">
    <w:abstractNumId w:val="38"/>
  </w:num>
  <w:num w:numId="54">
    <w:abstractNumId w:val="100"/>
  </w:num>
  <w:num w:numId="55">
    <w:abstractNumId w:val="98"/>
  </w:num>
  <w:num w:numId="56">
    <w:abstractNumId w:val="103"/>
  </w:num>
  <w:num w:numId="57">
    <w:abstractNumId w:val="40"/>
  </w:num>
  <w:num w:numId="58">
    <w:abstractNumId w:val="125"/>
  </w:num>
  <w:num w:numId="59">
    <w:abstractNumId w:val="144"/>
  </w:num>
  <w:num w:numId="60">
    <w:abstractNumId w:val="115"/>
  </w:num>
  <w:num w:numId="61">
    <w:abstractNumId w:val="69"/>
  </w:num>
  <w:num w:numId="62">
    <w:abstractNumId w:val="61"/>
  </w:num>
  <w:num w:numId="63">
    <w:abstractNumId w:val="156"/>
  </w:num>
  <w:num w:numId="64">
    <w:abstractNumId w:val="76"/>
  </w:num>
  <w:num w:numId="65">
    <w:abstractNumId w:val="90"/>
  </w:num>
  <w:num w:numId="66">
    <w:abstractNumId w:val="140"/>
  </w:num>
  <w:num w:numId="67">
    <w:abstractNumId w:val="65"/>
  </w:num>
  <w:num w:numId="68">
    <w:abstractNumId w:val="81"/>
  </w:num>
  <w:num w:numId="69">
    <w:abstractNumId w:val="139"/>
  </w:num>
  <w:num w:numId="70">
    <w:abstractNumId w:val="145"/>
  </w:num>
  <w:num w:numId="71">
    <w:abstractNumId w:val="58"/>
  </w:num>
  <w:num w:numId="72">
    <w:abstractNumId w:val="102"/>
  </w:num>
  <w:num w:numId="73">
    <w:abstractNumId w:val="94"/>
  </w:num>
  <w:num w:numId="74">
    <w:abstractNumId w:val="122"/>
  </w:num>
  <w:num w:numId="75">
    <w:abstractNumId w:val="89"/>
  </w:num>
  <w:num w:numId="76">
    <w:abstractNumId w:val="77"/>
  </w:num>
  <w:num w:numId="77">
    <w:abstractNumId w:val="59"/>
  </w:num>
  <w:num w:numId="78">
    <w:abstractNumId w:val="97"/>
  </w:num>
  <w:num w:numId="79">
    <w:abstractNumId w:val="105"/>
  </w:num>
  <w:num w:numId="80">
    <w:abstractNumId w:val="87"/>
  </w:num>
  <w:num w:numId="81">
    <w:abstractNumId w:val="153"/>
  </w:num>
  <w:num w:numId="82">
    <w:abstractNumId w:val="132"/>
  </w:num>
  <w:num w:numId="83">
    <w:abstractNumId w:val="33"/>
  </w:num>
  <w:num w:numId="84">
    <w:abstractNumId w:val="91"/>
  </w:num>
  <w:num w:numId="85">
    <w:abstractNumId w:val="75"/>
  </w:num>
  <w:num w:numId="86">
    <w:abstractNumId w:val="155"/>
  </w:num>
  <w:num w:numId="87">
    <w:abstractNumId w:val="109"/>
  </w:num>
  <w:num w:numId="88">
    <w:abstractNumId w:val="88"/>
  </w:num>
  <w:num w:numId="89">
    <w:abstractNumId w:val="72"/>
  </w:num>
  <w:num w:numId="90">
    <w:abstractNumId w:val="151"/>
  </w:num>
  <w:num w:numId="91">
    <w:abstractNumId w:val="52"/>
  </w:num>
  <w:num w:numId="92">
    <w:abstractNumId w:val="123"/>
  </w:num>
  <w:num w:numId="93">
    <w:abstractNumId w:val="34"/>
  </w:num>
  <w:num w:numId="94">
    <w:abstractNumId w:val="46"/>
  </w:num>
  <w:num w:numId="95">
    <w:abstractNumId w:val="114"/>
  </w:num>
  <w:num w:numId="96">
    <w:abstractNumId w:val="130"/>
  </w:num>
  <w:num w:numId="97">
    <w:abstractNumId w:val="135"/>
  </w:num>
  <w:num w:numId="98">
    <w:abstractNumId w:val="49"/>
  </w:num>
  <w:num w:numId="99">
    <w:abstractNumId w:val="110"/>
  </w:num>
  <w:num w:numId="100">
    <w:abstractNumId w:val="82"/>
  </w:num>
  <w:num w:numId="101">
    <w:abstractNumId w:val="54"/>
  </w:num>
  <w:num w:numId="102">
    <w:abstractNumId w:val="36"/>
  </w:num>
  <w:num w:numId="103">
    <w:abstractNumId w:val="74"/>
  </w:num>
  <w:num w:numId="104">
    <w:abstractNumId w:val="51"/>
  </w:num>
  <w:num w:numId="105">
    <w:abstractNumId w:val="137"/>
  </w:num>
  <w:num w:numId="106">
    <w:abstractNumId w:val="147"/>
  </w:num>
  <w:num w:numId="107">
    <w:abstractNumId w:val="50"/>
  </w:num>
  <w:num w:numId="108">
    <w:abstractNumId w:val="53"/>
  </w:num>
  <w:num w:numId="109">
    <w:abstractNumId w:val="35"/>
  </w:num>
  <w:num w:numId="110">
    <w:abstractNumId w:val="85"/>
  </w:num>
  <w:num w:numId="111">
    <w:abstractNumId w:val="86"/>
  </w:num>
  <w:num w:numId="112">
    <w:abstractNumId w:val="134"/>
  </w:num>
  <w:num w:numId="113">
    <w:abstractNumId w:val="146"/>
  </w:num>
  <w:num w:numId="114">
    <w:abstractNumId w:val="118"/>
  </w:num>
  <w:num w:numId="115">
    <w:abstractNumId w:val="117"/>
  </w:num>
  <w:numIdMacAtCleanup w:val="1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2D5894"/>
    <w:rsid w:val="00006A24"/>
    <w:rsid w:val="000075B6"/>
    <w:rsid w:val="000119C9"/>
    <w:rsid w:val="0001265C"/>
    <w:rsid w:val="00013CC8"/>
    <w:rsid w:val="000157D0"/>
    <w:rsid w:val="000158B1"/>
    <w:rsid w:val="000175ED"/>
    <w:rsid w:val="00017CA0"/>
    <w:rsid w:val="0002180E"/>
    <w:rsid w:val="00021A93"/>
    <w:rsid w:val="000224BB"/>
    <w:rsid w:val="000245EC"/>
    <w:rsid w:val="00024778"/>
    <w:rsid w:val="00024A4A"/>
    <w:rsid w:val="00025B39"/>
    <w:rsid w:val="00026D79"/>
    <w:rsid w:val="000317A1"/>
    <w:rsid w:val="00031C33"/>
    <w:rsid w:val="00037932"/>
    <w:rsid w:val="00042038"/>
    <w:rsid w:val="00043FBC"/>
    <w:rsid w:val="00046264"/>
    <w:rsid w:val="000463B1"/>
    <w:rsid w:val="00046714"/>
    <w:rsid w:val="000503E6"/>
    <w:rsid w:val="000523A6"/>
    <w:rsid w:val="00056BC2"/>
    <w:rsid w:val="000600A0"/>
    <w:rsid w:val="00061702"/>
    <w:rsid w:val="0006671E"/>
    <w:rsid w:val="00071626"/>
    <w:rsid w:val="000728A4"/>
    <w:rsid w:val="00073593"/>
    <w:rsid w:val="00076696"/>
    <w:rsid w:val="00077E3D"/>
    <w:rsid w:val="00080086"/>
    <w:rsid w:val="000812ED"/>
    <w:rsid w:val="00081F5C"/>
    <w:rsid w:val="00082D11"/>
    <w:rsid w:val="00083BB6"/>
    <w:rsid w:val="0008695B"/>
    <w:rsid w:val="00086B0A"/>
    <w:rsid w:val="000879AF"/>
    <w:rsid w:val="00090FC0"/>
    <w:rsid w:val="0009386C"/>
    <w:rsid w:val="00093916"/>
    <w:rsid w:val="00094F05"/>
    <w:rsid w:val="00095A30"/>
    <w:rsid w:val="00095D21"/>
    <w:rsid w:val="00096545"/>
    <w:rsid w:val="00096C07"/>
    <w:rsid w:val="00096E59"/>
    <w:rsid w:val="00097DE6"/>
    <w:rsid w:val="000A1246"/>
    <w:rsid w:val="000A3116"/>
    <w:rsid w:val="000A58FE"/>
    <w:rsid w:val="000A6C57"/>
    <w:rsid w:val="000A7195"/>
    <w:rsid w:val="000A7511"/>
    <w:rsid w:val="000B06EA"/>
    <w:rsid w:val="000B0DAB"/>
    <w:rsid w:val="000B1BA0"/>
    <w:rsid w:val="000B2DE6"/>
    <w:rsid w:val="000B3A92"/>
    <w:rsid w:val="000B3EDD"/>
    <w:rsid w:val="000B4414"/>
    <w:rsid w:val="000B4797"/>
    <w:rsid w:val="000B4B26"/>
    <w:rsid w:val="000B5642"/>
    <w:rsid w:val="000B5AB5"/>
    <w:rsid w:val="000C21BF"/>
    <w:rsid w:val="000C29DC"/>
    <w:rsid w:val="000C5258"/>
    <w:rsid w:val="000C5C0C"/>
    <w:rsid w:val="000C5C6D"/>
    <w:rsid w:val="000C6ED5"/>
    <w:rsid w:val="000D10C3"/>
    <w:rsid w:val="000D170E"/>
    <w:rsid w:val="000D44FD"/>
    <w:rsid w:val="000D487F"/>
    <w:rsid w:val="000D4B7F"/>
    <w:rsid w:val="000E0381"/>
    <w:rsid w:val="000E1E0A"/>
    <w:rsid w:val="000E25E7"/>
    <w:rsid w:val="000E33BF"/>
    <w:rsid w:val="000E57D3"/>
    <w:rsid w:val="000E6388"/>
    <w:rsid w:val="000E687D"/>
    <w:rsid w:val="000F2AE8"/>
    <w:rsid w:val="000F2C1E"/>
    <w:rsid w:val="000F42E9"/>
    <w:rsid w:val="000F5D5E"/>
    <w:rsid w:val="00103042"/>
    <w:rsid w:val="00103F75"/>
    <w:rsid w:val="0010747C"/>
    <w:rsid w:val="00107C06"/>
    <w:rsid w:val="00114E86"/>
    <w:rsid w:val="0011677B"/>
    <w:rsid w:val="001169C4"/>
    <w:rsid w:val="00117A39"/>
    <w:rsid w:val="0012487F"/>
    <w:rsid w:val="001251E7"/>
    <w:rsid w:val="001258E9"/>
    <w:rsid w:val="00131A19"/>
    <w:rsid w:val="00133525"/>
    <w:rsid w:val="00136FCA"/>
    <w:rsid w:val="00137282"/>
    <w:rsid w:val="00137353"/>
    <w:rsid w:val="00141055"/>
    <w:rsid w:val="0014131D"/>
    <w:rsid w:val="00141ED9"/>
    <w:rsid w:val="001425F8"/>
    <w:rsid w:val="00142945"/>
    <w:rsid w:val="00145956"/>
    <w:rsid w:val="001471A5"/>
    <w:rsid w:val="00147D76"/>
    <w:rsid w:val="00150B61"/>
    <w:rsid w:val="0015199E"/>
    <w:rsid w:val="00152162"/>
    <w:rsid w:val="00152267"/>
    <w:rsid w:val="0015325D"/>
    <w:rsid w:val="00154513"/>
    <w:rsid w:val="0015467A"/>
    <w:rsid w:val="0015585C"/>
    <w:rsid w:val="001562CE"/>
    <w:rsid w:val="0015671A"/>
    <w:rsid w:val="00157FAB"/>
    <w:rsid w:val="00160DF9"/>
    <w:rsid w:val="001715EA"/>
    <w:rsid w:val="00174078"/>
    <w:rsid w:val="00174E26"/>
    <w:rsid w:val="001756BB"/>
    <w:rsid w:val="00175C1A"/>
    <w:rsid w:val="00177F65"/>
    <w:rsid w:val="00180BFE"/>
    <w:rsid w:val="001811E6"/>
    <w:rsid w:val="00181435"/>
    <w:rsid w:val="00184719"/>
    <w:rsid w:val="00185E16"/>
    <w:rsid w:val="0018740C"/>
    <w:rsid w:val="00192078"/>
    <w:rsid w:val="001921B4"/>
    <w:rsid w:val="0019430F"/>
    <w:rsid w:val="0019584E"/>
    <w:rsid w:val="001959D2"/>
    <w:rsid w:val="00195DFD"/>
    <w:rsid w:val="0019623E"/>
    <w:rsid w:val="0019708B"/>
    <w:rsid w:val="001973F5"/>
    <w:rsid w:val="0019753C"/>
    <w:rsid w:val="001976AB"/>
    <w:rsid w:val="001A0FE4"/>
    <w:rsid w:val="001A2161"/>
    <w:rsid w:val="001A4B9A"/>
    <w:rsid w:val="001A4F4B"/>
    <w:rsid w:val="001A69E9"/>
    <w:rsid w:val="001A6E6D"/>
    <w:rsid w:val="001A7112"/>
    <w:rsid w:val="001B03A8"/>
    <w:rsid w:val="001B204A"/>
    <w:rsid w:val="001B3082"/>
    <w:rsid w:val="001B4CD0"/>
    <w:rsid w:val="001C1F90"/>
    <w:rsid w:val="001C2154"/>
    <w:rsid w:val="001C34EA"/>
    <w:rsid w:val="001C38D2"/>
    <w:rsid w:val="001C3B7D"/>
    <w:rsid w:val="001C5E00"/>
    <w:rsid w:val="001C7175"/>
    <w:rsid w:val="001C7809"/>
    <w:rsid w:val="001D27F7"/>
    <w:rsid w:val="001D2F33"/>
    <w:rsid w:val="001D34DE"/>
    <w:rsid w:val="001D5A69"/>
    <w:rsid w:val="001D76F3"/>
    <w:rsid w:val="001D79FD"/>
    <w:rsid w:val="001E11C3"/>
    <w:rsid w:val="001E1439"/>
    <w:rsid w:val="001E3E00"/>
    <w:rsid w:val="001E4982"/>
    <w:rsid w:val="001E5D6B"/>
    <w:rsid w:val="001E5F7F"/>
    <w:rsid w:val="001E6135"/>
    <w:rsid w:val="001E6B38"/>
    <w:rsid w:val="001F1AE4"/>
    <w:rsid w:val="001F2EEF"/>
    <w:rsid w:val="001F37A0"/>
    <w:rsid w:val="001F3867"/>
    <w:rsid w:val="001F5C74"/>
    <w:rsid w:val="001F79CE"/>
    <w:rsid w:val="001F7D78"/>
    <w:rsid w:val="002015A2"/>
    <w:rsid w:val="002033A0"/>
    <w:rsid w:val="00203F70"/>
    <w:rsid w:val="002042EA"/>
    <w:rsid w:val="0020466A"/>
    <w:rsid w:val="00205A39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913"/>
    <w:rsid w:val="00213512"/>
    <w:rsid w:val="0021403D"/>
    <w:rsid w:val="002206D1"/>
    <w:rsid w:val="00220928"/>
    <w:rsid w:val="002214B0"/>
    <w:rsid w:val="0022521C"/>
    <w:rsid w:val="00230024"/>
    <w:rsid w:val="00230486"/>
    <w:rsid w:val="0023055B"/>
    <w:rsid w:val="002317DE"/>
    <w:rsid w:val="00234846"/>
    <w:rsid w:val="0023521E"/>
    <w:rsid w:val="00235BCD"/>
    <w:rsid w:val="00241130"/>
    <w:rsid w:val="0024138D"/>
    <w:rsid w:val="00242308"/>
    <w:rsid w:val="00242F02"/>
    <w:rsid w:val="00242FB0"/>
    <w:rsid w:val="00243722"/>
    <w:rsid w:val="00244DB9"/>
    <w:rsid w:val="00244EC0"/>
    <w:rsid w:val="00245425"/>
    <w:rsid w:val="00252008"/>
    <w:rsid w:val="002524C3"/>
    <w:rsid w:val="0025264E"/>
    <w:rsid w:val="00253D97"/>
    <w:rsid w:val="002542CB"/>
    <w:rsid w:val="002545E9"/>
    <w:rsid w:val="00254D8A"/>
    <w:rsid w:val="0025574A"/>
    <w:rsid w:val="00256200"/>
    <w:rsid w:val="0025762A"/>
    <w:rsid w:val="00257832"/>
    <w:rsid w:val="002578A5"/>
    <w:rsid w:val="00257C77"/>
    <w:rsid w:val="00257CD7"/>
    <w:rsid w:val="002606C7"/>
    <w:rsid w:val="00260DA0"/>
    <w:rsid w:val="0026590E"/>
    <w:rsid w:val="002663DD"/>
    <w:rsid w:val="0026713E"/>
    <w:rsid w:val="00270435"/>
    <w:rsid w:val="00271814"/>
    <w:rsid w:val="002752CC"/>
    <w:rsid w:val="00275E0D"/>
    <w:rsid w:val="00277A59"/>
    <w:rsid w:val="002812D2"/>
    <w:rsid w:val="002819FC"/>
    <w:rsid w:val="0028230B"/>
    <w:rsid w:val="002823A5"/>
    <w:rsid w:val="0028382C"/>
    <w:rsid w:val="00284282"/>
    <w:rsid w:val="00285A9D"/>
    <w:rsid w:val="002866AC"/>
    <w:rsid w:val="0029231B"/>
    <w:rsid w:val="00292D89"/>
    <w:rsid w:val="00293532"/>
    <w:rsid w:val="002971CB"/>
    <w:rsid w:val="002A28CC"/>
    <w:rsid w:val="002A451C"/>
    <w:rsid w:val="002B0039"/>
    <w:rsid w:val="002B1330"/>
    <w:rsid w:val="002B20C0"/>
    <w:rsid w:val="002B4159"/>
    <w:rsid w:val="002B5D43"/>
    <w:rsid w:val="002B7220"/>
    <w:rsid w:val="002C0783"/>
    <w:rsid w:val="002C0B4D"/>
    <w:rsid w:val="002C207A"/>
    <w:rsid w:val="002C22E3"/>
    <w:rsid w:val="002C272B"/>
    <w:rsid w:val="002C27E9"/>
    <w:rsid w:val="002C4AC4"/>
    <w:rsid w:val="002C4C4B"/>
    <w:rsid w:val="002C6C72"/>
    <w:rsid w:val="002C7C00"/>
    <w:rsid w:val="002D057D"/>
    <w:rsid w:val="002D2016"/>
    <w:rsid w:val="002D5894"/>
    <w:rsid w:val="002D60D4"/>
    <w:rsid w:val="002D69FF"/>
    <w:rsid w:val="002D6AA3"/>
    <w:rsid w:val="002D6CAF"/>
    <w:rsid w:val="002E3F00"/>
    <w:rsid w:val="002E44A3"/>
    <w:rsid w:val="002E4601"/>
    <w:rsid w:val="002E7C89"/>
    <w:rsid w:val="002F3984"/>
    <w:rsid w:val="002F3FA1"/>
    <w:rsid w:val="002F40E2"/>
    <w:rsid w:val="002F53D6"/>
    <w:rsid w:val="002F737C"/>
    <w:rsid w:val="00300047"/>
    <w:rsid w:val="003006B6"/>
    <w:rsid w:val="00300D40"/>
    <w:rsid w:val="00300FBF"/>
    <w:rsid w:val="0030294E"/>
    <w:rsid w:val="00303A23"/>
    <w:rsid w:val="00303C59"/>
    <w:rsid w:val="00304AF6"/>
    <w:rsid w:val="0030639B"/>
    <w:rsid w:val="00306503"/>
    <w:rsid w:val="003068A6"/>
    <w:rsid w:val="00310F5C"/>
    <w:rsid w:val="00312448"/>
    <w:rsid w:val="003133BA"/>
    <w:rsid w:val="00315F50"/>
    <w:rsid w:val="00316CE3"/>
    <w:rsid w:val="0031716E"/>
    <w:rsid w:val="00320E83"/>
    <w:rsid w:val="0032102B"/>
    <w:rsid w:val="0032150F"/>
    <w:rsid w:val="00322141"/>
    <w:rsid w:val="003244E6"/>
    <w:rsid w:val="003259ED"/>
    <w:rsid w:val="00330803"/>
    <w:rsid w:val="00331482"/>
    <w:rsid w:val="00331DEC"/>
    <w:rsid w:val="00332A62"/>
    <w:rsid w:val="00332F50"/>
    <w:rsid w:val="0033545A"/>
    <w:rsid w:val="00336577"/>
    <w:rsid w:val="00337DEE"/>
    <w:rsid w:val="00341282"/>
    <w:rsid w:val="00342FB1"/>
    <w:rsid w:val="003443A9"/>
    <w:rsid w:val="003445EE"/>
    <w:rsid w:val="00344ACF"/>
    <w:rsid w:val="003457EA"/>
    <w:rsid w:val="00347C48"/>
    <w:rsid w:val="00350BEA"/>
    <w:rsid w:val="00356E78"/>
    <w:rsid w:val="00360A76"/>
    <w:rsid w:val="0036205A"/>
    <w:rsid w:val="00362EA8"/>
    <w:rsid w:val="0036394E"/>
    <w:rsid w:val="00363B62"/>
    <w:rsid w:val="003641EB"/>
    <w:rsid w:val="00364881"/>
    <w:rsid w:val="003655D0"/>
    <w:rsid w:val="00366879"/>
    <w:rsid w:val="00367A89"/>
    <w:rsid w:val="003703A8"/>
    <w:rsid w:val="003716EE"/>
    <w:rsid w:val="00374CAA"/>
    <w:rsid w:val="00375D45"/>
    <w:rsid w:val="003804BA"/>
    <w:rsid w:val="00381A01"/>
    <w:rsid w:val="00381D91"/>
    <w:rsid w:val="00385990"/>
    <w:rsid w:val="00393D9F"/>
    <w:rsid w:val="00393E21"/>
    <w:rsid w:val="003941F4"/>
    <w:rsid w:val="00394715"/>
    <w:rsid w:val="00395B01"/>
    <w:rsid w:val="003961E9"/>
    <w:rsid w:val="003969CA"/>
    <w:rsid w:val="00397F0D"/>
    <w:rsid w:val="003A43F5"/>
    <w:rsid w:val="003A5509"/>
    <w:rsid w:val="003B010C"/>
    <w:rsid w:val="003B0682"/>
    <w:rsid w:val="003B15DB"/>
    <w:rsid w:val="003B2DD8"/>
    <w:rsid w:val="003B3953"/>
    <w:rsid w:val="003B5FBF"/>
    <w:rsid w:val="003B6E53"/>
    <w:rsid w:val="003B7BE1"/>
    <w:rsid w:val="003C64C3"/>
    <w:rsid w:val="003C677F"/>
    <w:rsid w:val="003D051D"/>
    <w:rsid w:val="003D2F71"/>
    <w:rsid w:val="003D3474"/>
    <w:rsid w:val="003D41B0"/>
    <w:rsid w:val="003D6A60"/>
    <w:rsid w:val="003D6DE6"/>
    <w:rsid w:val="003E1A70"/>
    <w:rsid w:val="003E7982"/>
    <w:rsid w:val="003F373A"/>
    <w:rsid w:val="003F421C"/>
    <w:rsid w:val="003F5D59"/>
    <w:rsid w:val="003F690B"/>
    <w:rsid w:val="003F6F88"/>
    <w:rsid w:val="003F73BF"/>
    <w:rsid w:val="00401329"/>
    <w:rsid w:val="00401595"/>
    <w:rsid w:val="00403272"/>
    <w:rsid w:val="00403621"/>
    <w:rsid w:val="00406799"/>
    <w:rsid w:val="00407797"/>
    <w:rsid w:val="00410B20"/>
    <w:rsid w:val="00411A51"/>
    <w:rsid w:val="00415DCA"/>
    <w:rsid w:val="00417146"/>
    <w:rsid w:val="00417183"/>
    <w:rsid w:val="00417D98"/>
    <w:rsid w:val="00421457"/>
    <w:rsid w:val="00422C68"/>
    <w:rsid w:val="00424E5F"/>
    <w:rsid w:val="004256EE"/>
    <w:rsid w:val="004303FB"/>
    <w:rsid w:val="00430AED"/>
    <w:rsid w:val="004311EA"/>
    <w:rsid w:val="00431E32"/>
    <w:rsid w:val="00431FDF"/>
    <w:rsid w:val="00432325"/>
    <w:rsid w:val="004327AF"/>
    <w:rsid w:val="004334A1"/>
    <w:rsid w:val="00435CCB"/>
    <w:rsid w:val="00437DDA"/>
    <w:rsid w:val="00441D20"/>
    <w:rsid w:val="004429AD"/>
    <w:rsid w:val="0044512C"/>
    <w:rsid w:val="004453D1"/>
    <w:rsid w:val="00446A76"/>
    <w:rsid w:val="00446AD8"/>
    <w:rsid w:val="00451A2C"/>
    <w:rsid w:val="00453431"/>
    <w:rsid w:val="00453C66"/>
    <w:rsid w:val="004541DF"/>
    <w:rsid w:val="00454BC6"/>
    <w:rsid w:val="00454E55"/>
    <w:rsid w:val="00457000"/>
    <w:rsid w:val="00460889"/>
    <w:rsid w:val="00460E17"/>
    <w:rsid w:val="00461691"/>
    <w:rsid w:val="0046281A"/>
    <w:rsid w:val="00462C7B"/>
    <w:rsid w:val="00463621"/>
    <w:rsid w:val="00465AA0"/>
    <w:rsid w:val="00466786"/>
    <w:rsid w:val="00466CB7"/>
    <w:rsid w:val="004676BC"/>
    <w:rsid w:val="0047125A"/>
    <w:rsid w:val="004712AF"/>
    <w:rsid w:val="00472B15"/>
    <w:rsid w:val="004733B2"/>
    <w:rsid w:val="0047432B"/>
    <w:rsid w:val="00474B4E"/>
    <w:rsid w:val="0047685A"/>
    <w:rsid w:val="00481875"/>
    <w:rsid w:val="004840D1"/>
    <w:rsid w:val="0048427F"/>
    <w:rsid w:val="00484344"/>
    <w:rsid w:val="00485DAE"/>
    <w:rsid w:val="00487E59"/>
    <w:rsid w:val="00491196"/>
    <w:rsid w:val="004914D0"/>
    <w:rsid w:val="00491F70"/>
    <w:rsid w:val="004938B1"/>
    <w:rsid w:val="00493B2D"/>
    <w:rsid w:val="00494283"/>
    <w:rsid w:val="00495264"/>
    <w:rsid w:val="00496526"/>
    <w:rsid w:val="004A0881"/>
    <w:rsid w:val="004A1126"/>
    <w:rsid w:val="004A542C"/>
    <w:rsid w:val="004A761C"/>
    <w:rsid w:val="004B177B"/>
    <w:rsid w:val="004B237B"/>
    <w:rsid w:val="004B65B8"/>
    <w:rsid w:val="004B7295"/>
    <w:rsid w:val="004C0D93"/>
    <w:rsid w:val="004C14F0"/>
    <w:rsid w:val="004C19C1"/>
    <w:rsid w:val="004C3F19"/>
    <w:rsid w:val="004C56C3"/>
    <w:rsid w:val="004D0FB5"/>
    <w:rsid w:val="004D1150"/>
    <w:rsid w:val="004D1580"/>
    <w:rsid w:val="004D1854"/>
    <w:rsid w:val="004D2F96"/>
    <w:rsid w:val="004D73B0"/>
    <w:rsid w:val="004D7D41"/>
    <w:rsid w:val="004E63C8"/>
    <w:rsid w:val="004E68C9"/>
    <w:rsid w:val="004E709B"/>
    <w:rsid w:val="004F2338"/>
    <w:rsid w:val="004F2C05"/>
    <w:rsid w:val="004F2F07"/>
    <w:rsid w:val="004F4BFD"/>
    <w:rsid w:val="004F5E91"/>
    <w:rsid w:val="004F6600"/>
    <w:rsid w:val="0050208A"/>
    <w:rsid w:val="00506D0F"/>
    <w:rsid w:val="00511317"/>
    <w:rsid w:val="00515B42"/>
    <w:rsid w:val="00521243"/>
    <w:rsid w:val="005217F4"/>
    <w:rsid w:val="00521A20"/>
    <w:rsid w:val="00522FAF"/>
    <w:rsid w:val="0052644D"/>
    <w:rsid w:val="00526878"/>
    <w:rsid w:val="00526DFC"/>
    <w:rsid w:val="00530DB7"/>
    <w:rsid w:val="00533FA3"/>
    <w:rsid w:val="00536275"/>
    <w:rsid w:val="005377BB"/>
    <w:rsid w:val="005378A7"/>
    <w:rsid w:val="0054133D"/>
    <w:rsid w:val="00542518"/>
    <w:rsid w:val="005430CF"/>
    <w:rsid w:val="005435B8"/>
    <w:rsid w:val="00543D06"/>
    <w:rsid w:val="005450F1"/>
    <w:rsid w:val="005503DB"/>
    <w:rsid w:val="00551F50"/>
    <w:rsid w:val="00552753"/>
    <w:rsid w:val="00552C23"/>
    <w:rsid w:val="00553D82"/>
    <w:rsid w:val="00554FF8"/>
    <w:rsid w:val="00556B5F"/>
    <w:rsid w:val="005573EF"/>
    <w:rsid w:val="00560C1A"/>
    <w:rsid w:val="00562CFE"/>
    <w:rsid w:val="00563DCD"/>
    <w:rsid w:val="00564D99"/>
    <w:rsid w:val="00565AA7"/>
    <w:rsid w:val="005668FD"/>
    <w:rsid w:val="005711FA"/>
    <w:rsid w:val="00571449"/>
    <w:rsid w:val="00571821"/>
    <w:rsid w:val="00571CFC"/>
    <w:rsid w:val="00573895"/>
    <w:rsid w:val="0057611C"/>
    <w:rsid w:val="00580EBC"/>
    <w:rsid w:val="0058352E"/>
    <w:rsid w:val="005862E8"/>
    <w:rsid w:val="00587D38"/>
    <w:rsid w:val="00587EB0"/>
    <w:rsid w:val="005964CC"/>
    <w:rsid w:val="005971E3"/>
    <w:rsid w:val="005A1639"/>
    <w:rsid w:val="005A1B44"/>
    <w:rsid w:val="005A2427"/>
    <w:rsid w:val="005A33A5"/>
    <w:rsid w:val="005A427A"/>
    <w:rsid w:val="005A487F"/>
    <w:rsid w:val="005A5EF8"/>
    <w:rsid w:val="005A7A25"/>
    <w:rsid w:val="005B19AF"/>
    <w:rsid w:val="005B2143"/>
    <w:rsid w:val="005B2215"/>
    <w:rsid w:val="005B2B12"/>
    <w:rsid w:val="005B2F5F"/>
    <w:rsid w:val="005B3214"/>
    <w:rsid w:val="005B456A"/>
    <w:rsid w:val="005B612D"/>
    <w:rsid w:val="005B617A"/>
    <w:rsid w:val="005B7A19"/>
    <w:rsid w:val="005C15FD"/>
    <w:rsid w:val="005C1E03"/>
    <w:rsid w:val="005C3881"/>
    <w:rsid w:val="005C3CA8"/>
    <w:rsid w:val="005C3EBF"/>
    <w:rsid w:val="005C5FE3"/>
    <w:rsid w:val="005C6765"/>
    <w:rsid w:val="005C6919"/>
    <w:rsid w:val="005C6C92"/>
    <w:rsid w:val="005C7927"/>
    <w:rsid w:val="005C7BB4"/>
    <w:rsid w:val="005D0C1F"/>
    <w:rsid w:val="005D3927"/>
    <w:rsid w:val="005E3016"/>
    <w:rsid w:val="005E3347"/>
    <w:rsid w:val="005E3E48"/>
    <w:rsid w:val="005E5151"/>
    <w:rsid w:val="005E5BC3"/>
    <w:rsid w:val="005E62F9"/>
    <w:rsid w:val="005E6C24"/>
    <w:rsid w:val="005E7F1F"/>
    <w:rsid w:val="005F026D"/>
    <w:rsid w:val="005F0A04"/>
    <w:rsid w:val="005F45CD"/>
    <w:rsid w:val="005F544D"/>
    <w:rsid w:val="005F5A05"/>
    <w:rsid w:val="005F6448"/>
    <w:rsid w:val="005F6F2C"/>
    <w:rsid w:val="00600158"/>
    <w:rsid w:val="00600B7F"/>
    <w:rsid w:val="00602DD2"/>
    <w:rsid w:val="006041FF"/>
    <w:rsid w:val="00605827"/>
    <w:rsid w:val="00610C82"/>
    <w:rsid w:val="006110B3"/>
    <w:rsid w:val="006111B1"/>
    <w:rsid w:val="006146DA"/>
    <w:rsid w:val="0061497C"/>
    <w:rsid w:val="00615777"/>
    <w:rsid w:val="00615A94"/>
    <w:rsid w:val="00616752"/>
    <w:rsid w:val="00616989"/>
    <w:rsid w:val="0061742B"/>
    <w:rsid w:val="0062114C"/>
    <w:rsid w:val="006213E8"/>
    <w:rsid w:val="006225EE"/>
    <w:rsid w:val="00622FEB"/>
    <w:rsid w:val="00624141"/>
    <w:rsid w:val="0062453F"/>
    <w:rsid w:val="00625DA5"/>
    <w:rsid w:val="00626BA6"/>
    <w:rsid w:val="00627240"/>
    <w:rsid w:val="0063443D"/>
    <w:rsid w:val="00634BB6"/>
    <w:rsid w:val="00634BC1"/>
    <w:rsid w:val="006351C7"/>
    <w:rsid w:val="00636237"/>
    <w:rsid w:val="00640F1E"/>
    <w:rsid w:val="00643040"/>
    <w:rsid w:val="006434D1"/>
    <w:rsid w:val="0064774E"/>
    <w:rsid w:val="00651F6E"/>
    <w:rsid w:val="00652CFF"/>
    <w:rsid w:val="00654844"/>
    <w:rsid w:val="006548EB"/>
    <w:rsid w:val="00655853"/>
    <w:rsid w:val="00657463"/>
    <w:rsid w:val="00657655"/>
    <w:rsid w:val="00657EAE"/>
    <w:rsid w:val="00657F3E"/>
    <w:rsid w:val="006637F9"/>
    <w:rsid w:val="00671882"/>
    <w:rsid w:val="006734E3"/>
    <w:rsid w:val="006738A8"/>
    <w:rsid w:val="00673E3E"/>
    <w:rsid w:val="0067460F"/>
    <w:rsid w:val="00674D90"/>
    <w:rsid w:val="00675379"/>
    <w:rsid w:val="0068240A"/>
    <w:rsid w:val="00682500"/>
    <w:rsid w:val="006835F0"/>
    <w:rsid w:val="00685D79"/>
    <w:rsid w:val="00690C56"/>
    <w:rsid w:val="00694159"/>
    <w:rsid w:val="0069659E"/>
    <w:rsid w:val="006A0176"/>
    <w:rsid w:val="006A0F7F"/>
    <w:rsid w:val="006A4736"/>
    <w:rsid w:val="006A5BC2"/>
    <w:rsid w:val="006B060D"/>
    <w:rsid w:val="006B0A4A"/>
    <w:rsid w:val="006B1479"/>
    <w:rsid w:val="006B1F6D"/>
    <w:rsid w:val="006B27B1"/>
    <w:rsid w:val="006B2FE8"/>
    <w:rsid w:val="006B39D6"/>
    <w:rsid w:val="006B55A8"/>
    <w:rsid w:val="006B5DD8"/>
    <w:rsid w:val="006B6F30"/>
    <w:rsid w:val="006B722E"/>
    <w:rsid w:val="006C00B4"/>
    <w:rsid w:val="006C25CC"/>
    <w:rsid w:val="006C2AF9"/>
    <w:rsid w:val="006C3AB7"/>
    <w:rsid w:val="006C4051"/>
    <w:rsid w:val="006C410B"/>
    <w:rsid w:val="006C53C3"/>
    <w:rsid w:val="006C5BF0"/>
    <w:rsid w:val="006C77A5"/>
    <w:rsid w:val="006D1C13"/>
    <w:rsid w:val="006D24E8"/>
    <w:rsid w:val="006D2DA1"/>
    <w:rsid w:val="006D5CA3"/>
    <w:rsid w:val="006D697D"/>
    <w:rsid w:val="006D7C6A"/>
    <w:rsid w:val="006E032D"/>
    <w:rsid w:val="006E3EED"/>
    <w:rsid w:val="006E7BFC"/>
    <w:rsid w:val="006F247F"/>
    <w:rsid w:val="006F5301"/>
    <w:rsid w:val="006F5808"/>
    <w:rsid w:val="006F58E1"/>
    <w:rsid w:val="0070389E"/>
    <w:rsid w:val="00703DCB"/>
    <w:rsid w:val="00706910"/>
    <w:rsid w:val="00707CF5"/>
    <w:rsid w:val="00710CC8"/>
    <w:rsid w:val="00713498"/>
    <w:rsid w:val="007141D7"/>
    <w:rsid w:val="00716388"/>
    <w:rsid w:val="007167CE"/>
    <w:rsid w:val="00717E1E"/>
    <w:rsid w:val="00720639"/>
    <w:rsid w:val="00722BAD"/>
    <w:rsid w:val="00722BD6"/>
    <w:rsid w:val="00724AB4"/>
    <w:rsid w:val="00724B53"/>
    <w:rsid w:val="00725B85"/>
    <w:rsid w:val="0072784E"/>
    <w:rsid w:val="007319CA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3767"/>
    <w:rsid w:val="0074391B"/>
    <w:rsid w:val="007440E9"/>
    <w:rsid w:val="00744400"/>
    <w:rsid w:val="007447B8"/>
    <w:rsid w:val="00745962"/>
    <w:rsid w:val="00745EC2"/>
    <w:rsid w:val="00747620"/>
    <w:rsid w:val="00753BB4"/>
    <w:rsid w:val="0075411E"/>
    <w:rsid w:val="00756D2A"/>
    <w:rsid w:val="00761B8B"/>
    <w:rsid w:val="00761BF7"/>
    <w:rsid w:val="00762181"/>
    <w:rsid w:val="00763AFE"/>
    <w:rsid w:val="00765605"/>
    <w:rsid w:val="00766DCE"/>
    <w:rsid w:val="00767E15"/>
    <w:rsid w:val="007703B8"/>
    <w:rsid w:val="00773313"/>
    <w:rsid w:val="0077441D"/>
    <w:rsid w:val="00775A1E"/>
    <w:rsid w:val="0077683D"/>
    <w:rsid w:val="00777F0D"/>
    <w:rsid w:val="00780377"/>
    <w:rsid w:val="00780ED2"/>
    <w:rsid w:val="00781520"/>
    <w:rsid w:val="00786B9E"/>
    <w:rsid w:val="0078746C"/>
    <w:rsid w:val="00787B24"/>
    <w:rsid w:val="00790DB4"/>
    <w:rsid w:val="00791E6F"/>
    <w:rsid w:val="00794438"/>
    <w:rsid w:val="0079624B"/>
    <w:rsid w:val="007973BA"/>
    <w:rsid w:val="007A2E5F"/>
    <w:rsid w:val="007A3A27"/>
    <w:rsid w:val="007A4B31"/>
    <w:rsid w:val="007A4E16"/>
    <w:rsid w:val="007A59CD"/>
    <w:rsid w:val="007B0142"/>
    <w:rsid w:val="007B2A1E"/>
    <w:rsid w:val="007B2CDA"/>
    <w:rsid w:val="007B57F2"/>
    <w:rsid w:val="007B5949"/>
    <w:rsid w:val="007C030B"/>
    <w:rsid w:val="007C0493"/>
    <w:rsid w:val="007C10B5"/>
    <w:rsid w:val="007C3BDA"/>
    <w:rsid w:val="007C4125"/>
    <w:rsid w:val="007C6680"/>
    <w:rsid w:val="007C700E"/>
    <w:rsid w:val="007C78BF"/>
    <w:rsid w:val="007C7C11"/>
    <w:rsid w:val="007D22A1"/>
    <w:rsid w:val="007D233F"/>
    <w:rsid w:val="007D2353"/>
    <w:rsid w:val="007D256D"/>
    <w:rsid w:val="007D2865"/>
    <w:rsid w:val="007D2D3D"/>
    <w:rsid w:val="007D3322"/>
    <w:rsid w:val="007D43DB"/>
    <w:rsid w:val="007D687E"/>
    <w:rsid w:val="007D7C18"/>
    <w:rsid w:val="007E0517"/>
    <w:rsid w:val="007E23DF"/>
    <w:rsid w:val="007E39CF"/>
    <w:rsid w:val="007E3B8A"/>
    <w:rsid w:val="007E46EF"/>
    <w:rsid w:val="007E5529"/>
    <w:rsid w:val="007E773D"/>
    <w:rsid w:val="007F0334"/>
    <w:rsid w:val="007F1D2D"/>
    <w:rsid w:val="007F3C38"/>
    <w:rsid w:val="007F6D68"/>
    <w:rsid w:val="007F7A92"/>
    <w:rsid w:val="0080245D"/>
    <w:rsid w:val="00803F5C"/>
    <w:rsid w:val="00804FD4"/>
    <w:rsid w:val="00806598"/>
    <w:rsid w:val="00807703"/>
    <w:rsid w:val="0081004D"/>
    <w:rsid w:val="0081106F"/>
    <w:rsid w:val="00811881"/>
    <w:rsid w:val="00811950"/>
    <w:rsid w:val="00813929"/>
    <w:rsid w:val="00814904"/>
    <w:rsid w:val="00817A8F"/>
    <w:rsid w:val="0082197D"/>
    <w:rsid w:val="008221F4"/>
    <w:rsid w:val="00823B03"/>
    <w:rsid w:val="00824182"/>
    <w:rsid w:val="00830AB8"/>
    <w:rsid w:val="00830EAC"/>
    <w:rsid w:val="00831528"/>
    <w:rsid w:val="00832098"/>
    <w:rsid w:val="00832D80"/>
    <w:rsid w:val="0083448B"/>
    <w:rsid w:val="00835963"/>
    <w:rsid w:val="00837AB4"/>
    <w:rsid w:val="00840D64"/>
    <w:rsid w:val="00843006"/>
    <w:rsid w:val="0084492D"/>
    <w:rsid w:val="00847067"/>
    <w:rsid w:val="00850483"/>
    <w:rsid w:val="00851B1A"/>
    <w:rsid w:val="0085487B"/>
    <w:rsid w:val="008558F5"/>
    <w:rsid w:val="00856176"/>
    <w:rsid w:val="00856935"/>
    <w:rsid w:val="008578ED"/>
    <w:rsid w:val="00860609"/>
    <w:rsid w:val="008615D0"/>
    <w:rsid w:val="008639A3"/>
    <w:rsid w:val="00864879"/>
    <w:rsid w:val="00864924"/>
    <w:rsid w:val="00865731"/>
    <w:rsid w:val="0086581B"/>
    <w:rsid w:val="0086604B"/>
    <w:rsid w:val="008662E1"/>
    <w:rsid w:val="00872CFC"/>
    <w:rsid w:val="0087439A"/>
    <w:rsid w:val="00874830"/>
    <w:rsid w:val="00874C62"/>
    <w:rsid w:val="008760C1"/>
    <w:rsid w:val="008779D8"/>
    <w:rsid w:val="00881890"/>
    <w:rsid w:val="00885B68"/>
    <w:rsid w:val="008871AD"/>
    <w:rsid w:val="0089122A"/>
    <w:rsid w:val="0089214A"/>
    <w:rsid w:val="008944C2"/>
    <w:rsid w:val="0089496F"/>
    <w:rsid w:val="0089535A"/>
    <w:rsid w:val="008A0EE7"/>
    <w:rsid w:val="008A1340"/>
    <w:rsid w:val="008A1AA6"/>
    <w:rsid w:val="008A1FCD"/>
    <w:rsid w:val="008A28B1"/>
    <w:rsid w:val="008A3E2A"/>
    <w:rsid w:val="008A46E8"/>
    <w:rsid w:val="008A7635"/>
    <w:rsid w:val="008B01E8"/>
    <w:rsid w:val="008B028A"/>
    <w:rsid w:val="008B1043"/>
    <w:rsid w:val="008B1651"/>
    <w:rsid w:val="008B291C"/>
    <w:rsid w:val="008B29A3"/>
    <w:rsid w:val="008B3D80"/>
    <w:rsid w:val="008B3F72"/>
    <w:rsid w:val="008B57A0"/>
    <w:rsid w:val="008B5F72"/>
    <w:rsid w:val="008B6DA2"/>
    <w:rsid w:val="008C07FE"/>
    <w:rsid w:val="008C1D0A"/>
    <w:rsid w:val="008C352B"/>
    <w:rsid w:val="008C446A"/>
    <w:rsid w:val="008C6800"/>
    <w:rsid w:val="008D377A"/>
    <w:rsid w:val="008D3A89"/>
    <w:rsid w:val="008D3D6A"/>
    <w:rsid w:val="008D4A18"/>
    <w:rsid w:val="008D694D"/>
    <w:rsid w:val="008E028F"/>
    <w:rsid w:val="008E0B64"/>
    <w:rsid w:val="008E2140"/>
    <w:rsid w:val="008E4CB6"/>
    <w:rsid w:val="008E5AB1"/>
    <w:rsid w:val="008E6D26"/>
    <w:rsid w:val="008E71F6"/>
    <w:rsid w:val="008F532B"/>
    <w:rsid w:val="008F5432"/>
    <w:rsid w:val="008F6DF9"/>
    <w:rsid w:val="008F7069"/>
    <w:rsid w:val="008F7585"/>
    <w:rsid w:val="009008F2"/>
    <w:rsid w:val="00900917"/>
    <w:rsid w:val="0090152D"/>
    <w:rsid w:val="009020D1"/>
    <w:rsid w:val="00906451"/>
    <w:rsid w:val="00910BC2"/>
    <w:rsid w:val="00910E59"/>
    <w:rsid w:val="0091134C"/>
    <w:rsid w:val="009117F0"/>
    <w:rsid w:val="00912001"/>
    <w:rsid w:val="00912C6C"/>
    <w:rsid w:val="00912F81"/>
    <w:rsid w:val="00915BA1"/>
    <w:rsid w:val="009164C8"/>
    <w:rsid w:val="009172A1"/>
    <w:rsid w:val="009172A6"/>
    <w:rsid w:val="009213B7"/>
    <w:rsid w:val="009226D1"/>
    <w:rsid w:val="00923144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5AB1"/>
    <w:rsid w:val="00935E04"/>
    <w:rsid w:val="0093723F"/>
    <w:rsid w:val="00940DFA"/>
    <w:rsid w:val="0094148B"/>
    <w:rsid w:val="009433BE"/>
    <w:rsid w:val="00944019"/>
    <w:rsid w:val="00945294"/>
    <w:rsid w:val="0094759C"/>
    <w:rsid w:val="00951E3B"/>
    <w:rsid w:val="00952FF5"/>
    <w:rsid w:val="00954BD1"/>
    <w:rsid w:val="0095627D"/>
    <w:rsid w:val="00956DE9"/>
    <w:rsid w:val="00960018"/>
    <w:rsid w:val="00964394"/>
    <w:rsid w:val="00964C47"/>
    <w:rsid w:val="00964D54"/>
    <w:rsid w:val="00965DB6"/>
    <w:rsid w:val="009665B8"/>
    <w:rsid w:val="00967B35"/>
    <w:rsid w:val="00967EB2"/>
    <w:rsid w:val="0097019A"/>
    <w:rsid w:val="00970562"/>
    <w:rsid w:val="00970646"/>
    <w:rsid w:val="00972DFD"/>
    <w:rsid w:val="0097365A"/>
    <w:rsid w:val="009740B5"/>
    <w:rsid w:val="00981897"/>
    <w:rsid w:val="00981DB7"/>
    <w:rsid w:val="00982268"/>
    <w:rsid w:val="00983FB9"/>
    <w:rsid w:val="00984030"/>
    <w:rsid w:val="0098453C"/>
    <w:rsid w:val="00985E51"/>
    <w:rsid w:val="00990228"/>
    <w:rsid w:val="009903E8"/>
    <w:rsid w:val="00992D86"/>
    <w:rsid w:val="00992F38"/>
    <w:rsid w:val="00993319"/>
    <w:rsid w:val="00993A65"/>
    <w:rsid w:val="00995976"/>
    <w:rsid w:val="009A19FC"/>
    <w:rsid w:val="009A3187"/>
    <w:rsid w:val="009A492C"/>
    <w:rsid w:val="009A5ADC"/>
    <w:rsid w:val="009A63D8"/>
    <w:rsid w:val="009B0C37"/>
    <w:rsid w:val="009B5D39"/>
    <w:rsid w:val="009B5FA6"/>
    <w:rsid w:val="009B7B55"/>
    <w:rsid w:val="009C016C"/>
    <w:rsid w:val="009C05CB"/>
    <w:rsid w:val="009C0617"/>
    <w:rsid w:val="009C0F53"/>
    <w:rsid w:val="009C18AB"/>
    <w:rsid w:val="009C1DFD"/>
    <w:rsid w:val="009C2F89"/>
    <w:rsid w:val="009C594D"/>
    <w:rsid w:val="009C7507"/>
    <w:rsid w:val="009D029E"/>
    <w:rsid w:val="009D0309"/>
    <w:rsid w:val="009D26DD"/>
    <w:rsid w:val="009D56AA"/>
    <w:rsid w:val="009D6B59"/>
    <w:rsid w:val="009D7EAC"/>
    <w:rsid w:val="009E255C"/>
    <w:rsid w:val="009E5F16"/>
    <w:rsid w:val="009E6C8A"/>
    <w:rsid w:val="009E7FD1"/>
    <w:rsid w:val="009F2AA3"/>
    <w:rsid w:val="009F6038"/>
    <w:rsid w:val="009F6C33"/>
    <w:rsid w:val="009F6D36"/>
    <w:rsid w:val="009F7336"/>
    <w:rsid w:val="00A002C3"/>
    <w:rsid w:val="00A005A3"/>
    <w:rsid w:val="00A05575"/>
    <w:rsid w:val="00A116EB"/>
    <w:rsid w:val="00A12DEB"/>
    <w:rsid w:val="00A13C7B"/>
    <w:rsid w:val="00A13FA1"/>
    <w:rsid w:val="00A15DE0"/>
    <w:rsid w:val="00A15F08"/>
    <w:rsid w:val="00A15FF9"/>
    <w:rsid w:val="00A1627C"/>
    <w:rsid w:val="00A165AA"/>
    <w:rsid w:val="00A167B3"/>
    <w:rsid w:val="00A23D3D"/>
    <w:rsid w:val="00A24FB2"/>
    <w:rsid w:val="00A26742"/>
    <w:rsid w:val="00A30098"/>
    <w:rsid w:val="00A3260A"/>
    <w:rsid w:val="00A34817"/>
    <w:rsid w:val="00A35652"/>
    <w:rsid w:val="00A36384"/>
    <w:rsid w:val="00A4104C"/>
    <w:rsid w:val="00A418D2"/>
    <w:rsid w:val="00A43C63"/>
    <w:rsid w:val="00A443BF"/>
    <w:rsid w:val="00A44D12"/>
    <w:rsid w:val="00A470F4"/>
    <w:rsid w:val="00A47DE2"/>
    <w:rsid w:val="00A5442E"/>
    <w:rsid w:val="00A54670"/>
    <w:rsid w:val="00A55B72"/>
    <w:rsid w:val="00A57B33"/>
    <w:rsid w:val="00A60261"/>
    <w:rsid w:val="00A63413"/>
    <w:rsid w:val="00A64417"/>
    <w:rsid w:val="00A66998"/>
    <w:rsid w:val="00A67BA3"/>
    <w:rsid w:val="00A7192F"/>
    <w:rsid w:val="00A71C86"/>
    <w:rsid w:val="00A71F6E"/>
    <w:rsid w:val="00A72238"/>
    <w:rsid w:val="00A753D3"/>
    <w:rsid w:val="00A76437"/>
    <w:rsid w:val="00A80887"/>
    <w:rsid w:val="00A812D2"/>
    <w:rsid w:val="00A83718"/>
    <w:rsid w:val="00A8491E"/>
    <w:rsid w:val="00A85015"/>
    <w:rsid w:val="00A857DB"/>
    <w:rsid w:val="00A87C95"/>
    <w:rsid w:val="00A9026F"/>
    <w:rsid w:val="00A90D21"/>
    <w:rsid w:val="00A919B5"/>
    <w:rsid w:val="00A925DD"/>
    <w:rsid w:val="00AA0260"/>
    <w:rsid w:val="00AA02F8"/>
    <w:rsid w:val="00AA123F"/>
    <w:rsid w:val="00AA1DC5"/>
    <w:rsid w:val="00AA20D0"/>
    <w:rsid w:val="00AA23EE"/>
    <w:rsid w:val="00AA2937"/>
    <w:rsid w:val="00AA3B99"/>
    <w:rsid w:val="00AA470A"/>
    <w:rsid w:val="00AA54E4"/>
    <w:rsid w:val="00AA5F86"/>
    <w:rsid w:val="00AB0ECE"/>
    <w:rsid w:val="00AB10EF"/>
    <w:rsid w:val="00AB1A08"/>
    <w:rsid w:val="00AB1E09"/>
    <w:rsid w:val="00AB2783"/>
    <w:rsid w:val="00AC0452"/>
    <w:rsid w:val="00AC1DA5"/>
    <w:rsid w:val="00AC3562"/>
    <w:rsid w:val="00AC7354"/>
    <w:rsid w:val="00AC7692"/>
    <w:rsid w:val="00AC7A18"/>
    <w:rsid w:val="00AD193C"/>
    <w:rsid w:val="00AD552E"/>
    <w:rsid w:val="00AD5646"/>
    <w:rsid w:val="00AD621D"/>
    <w:rsid w:val="00AD6C58"/>
    <w:rsid w:val="00AE4184"/>
    <w:rsid w:val="00AE4616"/>
    <w:rsid w:val="00AE508D"/>
    <w:rsid w:val="00AE5C3F"/>
    <w:rsid w:val="00AE7091"/>
    <w:rsid w:val="00AE70F8"/>
    <w:rsid w:val="00AE75B5"/>
    <w:rsid w:val="00AF0010"/>
    <w:rsid w:val="00AF00CE"/>
    <w:rsid w:val="00AF4844"/>
    <w:rsid w:val="00AF4F0B"/>
    <w:rsid w:val="00AF5F35"/>
    <w:rsid w:val="00AF6FED"/>
    <w:rsid w:val="00AF7C96"/>
    <w:rsid w:val="00B00E8C"/>
    <w:rsid w:val="00B01140"/>
    <w:rsid w:val="00B013E0"/>
    <w:rsid w:val="00B01AF6"/>
    <w:rsid w:val="00B02684"/>
    <w:rsid w:val="00B02811"/>
    <w:rsid w:val="00B03450"/>
    <w:rsid w:val="00B057F6"/>
    <w:rsid w:val="00B0640B"/>
    <w:rsid w:val="00B12674"/>
    <w:rsid w:val="00B14D93"/>
    <w:rsid w:val="00B158F4"/>
    <w:rsid w:val="00B16915"/>
    <w:rsid w:val="00B1722D"/>
    <w:rsid w:val="00B178EE"/>
    <w:rsid w:val="00B217A9"/>
    <w:rsid w:val="00B22872"/>
    <w:rsid w:val="00B25653"/>
    <w:rsid w:val="00B2667B"/>
    <w:rsid w:val="00B26901"/>
    <w:rsid w:val="00B30B80"/>
    <w:rsid w:val="00B3402F"/>
    <w:rsid w:val="00B34451"/>
    <w:rsid w:val="00B35476"/>
    <w:rsid w:val="00B35AF4"/>
    <w:rsid w:val="00B36A1B"/>
    <w:rsid w:val="00B36F82"/>
    <w:rsid w:val="00B400E5"/>
    <w:rsid w:val="00B414E4"/>
    <w:rsid w:val="00B449CF"/>
    <w:rsid w:val="00B479CC"/>
    <w:rsid w:val="00B508A2"/>
    <w:rsid w:val="00B50E3D"/>
    <w:rsid w:val="00B5440D"/>
    <w:rsid w:val="00B54664"/>
    <w:rsid w:val="00B57F69"/>
    <w:rsid w:val="00B600AF"/>
    <w:rsid w:val="00B608E3"/>
    <w:rsid w:val="00B6239B"/>
    <w:rsid w:val="00B64F3E"/>
    <w:rsid w:val="00B679E1"/>
    <w:rsid w:val="00B71E94"/>
    <w:rsid w:val="00B7219D"/>
    <w:rsid w:val="00B722D0"/>
    <w:rsid w:val="00B72FA4"/>
    <w:rsid w:val="00B734AD"/>
    <w:rsid w:val="00B73E7A"/>
    <w:rsid w:val="00B8249D"/>
    <w:rsid w:val="00B83365"/>
    <w:rsid w:val="00B839D6"/>
    <w:rsid w:val="00B84D0B"/>
    <w:rsid w:val="00B85F5A"/>
    <w:rsid w:val="00B87418"/>
    <w:rsid w:val="00B919FB"/>
    <w:rsid w:val="00B92904"/>
    <w:rsid w:val="00B930D2"/>
    <w:rsid w:val="00BA1FED"/>
    <w:rsid w:val="00BA2649"/>
    <w:rsid w:val="00BA46C3"/>
    <w:rsid w:val="00BA4D90"/>
    <w:rsid w:val="00BA4E12"/>
    <w:rsid w:val="00BA6EB4"/>
    <w:rsid w:val="00BA717A"/>
    <w:rsid w:val="00BA722A"/>
    <w:rsid w:val="00BB1FBB"/>
    <w:rsid w:val="00BB3EC5"/>
    <w:rsid w:val="00BB47D8"/>
    <w:rsid w:val="00BB4935"/>
    <w:rsid w:val="00BB59D1"/>
    <w:rsid w:val="00BB5D5C"/>
    <w:rsid w:val="00BB6E93"/>
    <w:rsid w:val="00BB6F83"/>
    <w:rsid w:val="00BB7676"/>
    <w:rsid w:val="00BC1167"/>
    <w:rsid w:val="00BC3A38"/>
    <w:rsid w:val="00BC451E"/>
    <w:rsid w:val="00BC4FF4"/>
    <w:rsid w:val="00BC7125"/>
    <w:rsid w:val="00BC7A94"/>
    <w:rsid w:val="00BC7FE3"/>
    <w:rsid w:val="00BD05E7"/>
    <w:rsid w:val="00BD0FC7"/>
    <w:rsid w:val="00BD102A"/>
    <w:rsid w:val="00BD4BEC"/>
    <w:rsid w:val="00BD5F93"/>
    <w:rsid w:val="00BD65C4"/>
    <w:rsid w:val="00BD7729"/>
    <w:rsid w:val="00BE1300"/>
    <w:rsid w:val="00BE28AD"/>
    <w:rsid w:val="00BE383A"/>
    <w:rsid w:val="00BE41BC"/>
    <w:rsid w:val="00BE57C3"/>
    <w:rsid w:val="00BE5820"/>
    <w:rsid w:val="00BE7321"/>
    <w:rsid w:val="00BE7459"/>
    <w:rsid w:val="00BF1691"/>
    <w:rsid w:val="00BF17A2"/>
    <w:rsid w:val="00BF29DC"/>
    <w:rsid w:val="00BF7EA6"/>
    <w:rsid w:val="00C00A12"/>
    <w:rsid w:val="00C02302"/>
    <w:rsid w:val="00C03508"/>
    <w:rsid w:val="00C03D4A"/>
    <w:rsid w:val="00C04E6C"/>
    <w:rsid w:val="00C05C38"/>
    <w:rsid w:val="00C11FEF"/>
    <w:rsid w:val="00C12077"/>
    <w:rsid w:val="00C13EC6"/>
    <w:rsid w:val="00C13F4A"/>
    <w:rsid w:val="00C14C5E"/>
    <w:rsid w:val="00C1564F"/>
    <w:rsid w:val="00C2016E"/>
    <w:rsid w:val="00C20FBA"/>
    <w:rsid w:val="00C22C1A"/>
    <w:rsid w:val="00C22FC0"/>
    <w:rsid w:val="00C2485B"/>
    <w:rsid w:val="00C250D2"/>
    <w:rsid w:val="00C26235"/>
    <w:rsid w:val="00C26240"/>
    <w:rsid w:val="00C27389"/>
    <w:rsid w:val="00C324C8"/>
    <w:rsid w:val="00C34F7C"/>
    <w:rsid w:val="00C357A6"/>
    <w:rsid w:val="00C367ED"/>
    <w:rsid w:val="00C4088E"/>
    <w:rsid w:val="00C40B0E"/>
    <w:rsid w:val="00C410FA"/>
    <w:rsid w:val="00C43944"/>
    <w:rsid w:val="00C445F1"/>
    <w:rsid w:val="00C44E34"/>
    <w:rsid w:val="00C4681D"/>
    <w:rsid w:val="00C47099"/>
    <w:rsid w:val="00C51CBC"/>
    <w:rsid w:val="00C5395B"/>
    <w:rsid w:val="00C54B18"/>
    <w:rsid w:val="00C56EC2"/>
    <w:rsid w:val="00C6077C"/>
    <w:rsid w:val="00C63774"/>
    <w:rsid w:val="00C65362"/>
    <w:rsid w:val="00C658E0"/>
    <w:rsid w:val="00C6609F"/>
    <w:rsid w:val="00C66E9E"/>
    <w:rsid w:val="00C6778E"/>
    <w:rsid w:val="00C729A2"/>
    <w:rsid w:val="00C73781"/>
    <w:rsid w:val="00C73B57"/>
    <w:rsid w:val="00C74596"/>
    <w:rsid w:val="00C753A9"/>
    <w:rsid w:val="00C80C0A"/>
    <w:rsid w:val="00C81D67"/>
    <w:rsid w:val="00C83659"/>
    <w:rsid w:val="00C849E0"/>
    <w:rsid w:val="00C90425"/>
    <w:rsid w:val="00C90865"/>
    <w:rsid w:val="00C914E0"/>
    <w:rsid w:val="00C92CB2"/>
    <w:rsid w:val="00C92F4C"/>
    <w:rsid w:val="00C93A36"/>
    <w:rsid w:val="00C93BDE"/>
    <w:rsid w:val="00C95582"/>
    <w:rsid w:val="00C96A25"/>
    <w:rsid w:val="00CA0DCD"/>
    <w:rsid w:val="00CA1836"/>
    <w:rsid w:val="00CA1D8F"/>
    <w:rsid w:val="00CA3F73"/>
    <w:rsid w:val="00CA5988"/>
    <w:rsid w:val="00CA651A"/>
    <w:rsid w:val="00CB003A"/>
    <w:rsid w:val="00CB3209"/>
    <w:rsid w:val="00CB3B5D"/>
    <w:rsid w:val="00CB7B2B"/>
    <w:rsid w:val="00CC05A5"/>
    <w:rsid w:val="00CC3979"/>
    <w:rsid w:val="00CC3C55"/>
    <w:rsid w:val="00CC61C5"/>
    <w:rsid w:val="00CC7123"/>
    <w:rsid w:val="00CD0384"/>
    <w:rsid w:val="00CD17AB"/>
    <w:rsid w:val="00CD3F8C"/>
    <w:rsid w:val="00CD4641"/>
    <w:rsid w:val="00CD5F56"/>
    <w:rsid w:val="00CD6400"/>
    <w:rsid w:val="00CD674B"/>
    <w:rsid w:val="00CD73FD"/>
    <w:rsid w:val="00CD74F0"/>
    <w:rsid w:val="00CE02DC"/>
    <w:rsid w:val="00CE0383"/>
    <w:rsid w:val="00CE43B8"/>
    <w:rsid w:val="00CE4E85"/>
    <w:rsid w:val="00CE5252"/>
    <w:rsid w:val="00CE6D36"/>
    <w:rsid w:val="00CF32A5"/>
    <w:rsid w:val="00CF48BF"/>
    <w:rsid w:val="00CF6051"/>
    <w:rsid w:val="00CF7D24"/>
    <w:rsid w:val="00CF7E7B"/>
    <w:rsid w:val="00D0013F"/>
    <w:rsid w:val="00D003CF"/>
    <w:rsid w:val="00D00DA4"/>
    <w:rsid w:val="00D03390"/>
    <w:rsid w:val="00D03C6E"/>
    <w:rsid w:val="00D044E8"/>
    <w:rsid w:val="00D04573"/>
    <w:rsid w:val="00D06727"/>
    <w:rsid w:val="00D07658"/>
    <w:rsid w:val="00D11A4E"/>
    <w:rsid w:val="00D11F6C"/>
    <w:rsid w:val="00D12EE6"/>
    <w:rsid w:val="00D130EF"/>
    <w:rsid w:val="00D15079"/>
    <w:rsid w:val="00D161B6"/>
    <w:rsid w:val="00D163B0"/>
    <w:rsid w:val="00D17D21"/>
    <w:rsid w:val="00D212F0"/>
    <w:rsid w:val="00D22362"/>
    <w:rsid w:val="00D22DC8"/>
    <w:rsid w:val="00D237BB"/>
    <w:rsid w:val="00D24FF4"/>
    <w:rsid w:val="00D2639B"/>
    <w:rsid w:val="00D27D47"/>
    <w:rsid w:val="00D32889"/>
    <w:rsid w:val="00D328CA"/>
    <w:rsid w:val="00D32DBD"/>
    <w:rsid w:val="00D3419C"/>
    <w:rsid w:val="00D36E1A"/>
    <w:rsid w:val="00D37062"/>
    <w:rsid w:val="00D41919"/>
    <w:rsid w:val="00D41B9B"/>
    <w:rsid w:val="00D458B1"/>
    <w:rsid w:val="00D47D81"/>
    <w:rsid w:val="00D5559C"/>
    <w:rsid w:val="00D60C87"/>
    <w:rsid w:val="00D6159B"/>
    <w:rsid w:val="00D66519"/>
    <w:rsid w:val="00D73613"/>
    <w:rsid w:val="00D75823"/>
    <w:rsid w:val="00D821E4"/>
    <w:rsid w:val="00D82A17"/>
    <w:rsid w:val="00D84BA6"/>
    <w:rsid w:val="00D84F03"/>
    <w:rsid w:val="00D91093"/>
    <w:rsid w:val="00D918CF"/>
    <w:rsid w:val="00D92B32"/>
    <w:rsid w:val="00D934C2"/>
    <w:rsid w:val="00D93B9D"/>
    <w:rsid w:val="00D94C7E"/>
    <w:rsid w:val="00DA01FB"/>
    <w:rsid w:val="00DA235D"/>
    <w:rsid w:val="00DA40B8"/>
    <w:rsid w:val="00DA5A14"/>
    <w:rsid w:val="00DA616F"/>
    <w:rsid w:val="00DA6BF4"/>
    <w:rsid w:val="00DB24BA"/>
    <w:rsid w:val="00DB5F7B"/>
    <w:rsid w:val="00DB769C"/>
    <w:rsid w:val="00DB7A5D"/>
    <w:rsid w:val="00DB7E51"/>
    <w:rsid w:val="00DC00C3"/>
    <w:rsid w:val="00DC2BF3"/>
    <w:rsid w:val="00DC43D0"/>
    <w:rsid w:val="00DC7842"/>
    <w:rsid w:val="00DD46C4"/>
    <w:rsid w:val="00DD58E3"/>
    <w:rsid w:val="00DD6BFA"/>
    <w:rsid w:val="00DE2234"/>
    <w:rsid w:val="00DE33E1"/>
    <w:rsid w:val="00DE36DB"/>
    <w:rsid w:val="00DE3783"/>
    <w:rsid w:val="00DE61D3"/>
    <w:rsid w:val="00DE6681"/>
    <w:rsid w:val="00DF0999"/>
    <w:rsid w:val="00DF1366"/>
    <w:rsid w:val="00DF14D5"/>
    <w:rsid w:val="00DF1B54"/>
    <w:rsid w:val="00DF255A"/>
    <w:rsid w:val="00DF47B1"/>
    <w:rsid w:val="00DF5FFE"/>
    <w:rsid w:val="00DF6635"/>
    <w:rsid w:val="00DF6C7D"/>
    <w:rsid w:val="00E0077E"/>
    <w:rsid w:val="00E04700"/>
    <w:rsid w:val="00E04A28"/>
    <w:rsid w:val="00E1021C"/>
    <w:rsid w:val="00E11A65"/>
    <w:rsid w:val="00E12045"/>
    <w:rsid w:val="00E12562"/>
    <w:rsid w:val="00E12959"/>
    <w:rsid w:val="00E145BB"/>
    <w:rsid w:val="00E160F7"/>
    <w:rsid w:val="00E167B6"/>
    <w:rsid w:val="00E16A5A"/>
    <w:rsid w:val="00E20619"/>
    <w:rsid w:val="00E214C4"/>
    <w:rsid w:val="00E21920"/>
    <w:rsid w:val="00E21EB1"/>
    <w:rsid w:val="00E22E4A"/>
    <w:rsid w:val="00E24418"/>
    <w:rsid w:val="00E2748F"/>
    <w:rsid w:val="00E27AAE"/>
    <w:rsid w:val="00E30089"/>
    <w:rsid w:val="00E3053D"/>
    <w:rsid w:val="00E334D2"/>
    <w:rsid w:val="00E34C2B"/>
    <w:rsid w:val="00E406AC"/>
    <w:rsid w:val="00E41CF0"/>
    <w:rsid w:val="00E42EB8"/>
    <w:rsid w:val="00E436B8"/>
    <w:rsid w:val="00E43CDA"/>
    <w:rsid w:val="00E447F0"/>
    <w:rsid w:val="00E4555A"/>
    <w:rsid w:val="00E45991"/>
    <w:rsid w:val="00E462A0"/>
    <w:rsid w:val="00E50C65"/>
    <w:rsid w:val="00E50F5B"/>
    <w:rsid w:val="00E55874"/>
    <w:rsid w:val="00E56299"/>
    <w:rsid w:val="00E56800"/>
    <w:rsid w:val="00E569F8"/>
    <w:rsid w:val="00E60C29"/>
    <w:rsid w:val="00E6122A"/>
    <w:rsid w:val="00E63182"/>
    <w:rsid w:val="00E631BF"/>
    <w:rsid w:val="00E71F57"/>
    <w:rsid w:val="00E720AD"/>
    <w:rsid w:val="00E72272"/>
    <w:rsid w:val="00E73908"/>
    <w:rsid w:val="00E74DA3"/>
    <w:rsid w:val="00E75A8F"/>
    <w:rsid w:val="00E76238"/>
    <w:rsid w:val="00E80CD4"/>
    <w:rsid w:val="00E80F74"/>
    <w:rsid w:val="00E839AB"/>
    <w:rsid w:val="00E876DB"/>
    <w:rsid w:val="00E9012D"/>
    <w:rsid w:val="00E90C54"/>
    <w:rsid w:val="00E90F48"/>
    <w:rsid w:val="00E918EA"/>
    <w:rsid w:val="00E91C72"/>
    <w:rsid w:val="00E960EA"/>
    <w:rsid w:val="00E96879"/>
    <w:rsid w:val="00E97305"/>
    <w:rsid w:val="00E97A3C"/>
    <w:rsid w:val="00EA05C7"/>
    <w:rsid w:val="00EA13D7"/>
    <w:rsid w:val="00EA173B"/>
    <w:rsid w:val="00EA1814"/>
    <w:rsid w:val="00EA18A5"/>
    <w:rsid w:val="00EA283E"/>
    <w:rsid w:val="00EA2D4C"/>
    <w:rsid w:val="00EA734D"/>
    <w:rsid w:val="00EA7566"/>
    <w:rsid w:val="00EA7569"/>
    <w:rsid w:val="00EB0621"/>
    <w:rsid w:val="00EB0D2F"/>
    <w:rsid w:val="00EB5EE0"/>
    <w:rsid w:val="00EC0887"/>
    <w:rsid w:val="00EC3BC7"/>
    <w:rsid w:val="00ED1E78"/>
    <w:rsid w:val="00ED3C12"/>
    <w:rsid w:val="00ED45C0"/>
    <w:rsid w:val="00ED493D"/>
    <w:rsid w:val="00ED50A2"/>
    <w:rsid w:val="00ED56DE"/>
    <w:rsid w:val="00ED7B7D"/>
    <w:rsid w:val="00EE14C9"/>
    <w:rsid w:val="00EE65E9"/>
    <w:rsid w:val="00EF00B6"/>
    <w:rsid w:val="00EF32F4"/>
    <w:rsid w:val="00EF541C"/>
    <w:rsid w:val="00EF562E"/>
    <w:rsid w:val="00EF710E"/>
    <w:rsid w:val="00F00535"/>
    <w:rsid w:val="00F00D47"/>
    <w:rsid w:val="00F029C8"/>
    <w:rsid w:val="00F03DC4"/>
    <w:rsid w:val="00F04B38"/>
    <w:rsid w:val="00F04F43"/>
    <w:rsid w:val="00F055D9"/>
    <w:rsid w:val="00F05A0F"/>
    <w:rsid w:val="00F0737C"/>
    <w:rsid w:val="00F075C8"/>
    <w:rsid w:val="00F11765"/>
    <w:rsid w:val="00F1224A"/>
    <w:rsid w:val="00F13EA7"/>
    <w:rsid w:val="00F14AC2"/>
    <w:rsid w:val="00F150E4"/>
    <w:rsid w:val="00F20F9D"/>
    <w:rsid w:val="00F21936"/>
    <w:rsid w:val="00F21B9A"/>
    <w:rsid w:val="00F25C48"/>
    <w:rsid w:val="00F26467"/>
    <w:rsid w:val="00F26485"/>
    <w:rsid w:val="00F2658D"/>
    <w:rsid w:val="00F276C1"/>
    <w:rsid w:val="00F314B3"/>
    <w:rsid w:val="00F31B23"/>
    <w:rsid w:val="00F33FF9"/>
    <w:rsid w:val="00F3551A"/>
    <w:rsid w:val="00F35560"/>
    <w:rsid w:val="00F36070"/>
    <w:rsid w:val="00F36460"/>
    <w:rsid w:val="00F3755E"/>
    <w:rsid w:val="00F41BF1"/>
    <w:rsid w:val="00F42890"/>
    <w:rsid w:val="00F4509A"/>
    <w:rsid w:val="00F46D5E"/>
    <w:rsid w:val="00F534FB"/>
    <w:rsid w:val="00F53529"/>
    <w:rsid w:val="00F55EA2"/>
    <w:rsid w:val="00F5643E"/>
    <w:rsid w:val="00F567AA"/>
    <w:rsid w:val="00F62D06"/>
    <w:rsid w:val="00F64020"/>
    <w:rsid w:val="00F661BE"/>
    <w:rsid w:val="00F6633F"/>
    <w:rsid w:val="00F67A31"/>
    <w:rsid w:val="00F729CC"/>
    <w:rsid w:val="00F73113"/>
    <w:rsid w:val="00F76415"/>
    <w:rsid w:val="00F76CC8"/>
    <w:rsid w:val="00F76FAF"/>
    <w:rsid w:val="00F80C91"/>
    <w:rsid w:val="00F82747"/>
    <w:rsid w:val="00F84120"/>
    <w:rsid w:val="00F852A8"/>
    <w:rsid w:val="00F86A68"/>
    <w:rsid w:val="00F86D5E"/>
    <w:rsid w:val="00F8721A"/>
    <w:rsid w:val="00F87EE4"/>
    <w:rsid w:val="00F91573"/>
    <w:rsid w:val="00F95438"/>
    <w:rsid w:val="00F966F5"/>
    <w:rsid w:val="00F9687E"/>
    <w:rsid w:val="00FA122E"/>
    <w:rsid w:val="00FA38AA"/>
    <w:rsid w:val="00FA3C1E"/>
    <w:rsid w:val="00FA445E"/>
    <w:rsid w:val="00FA6328"/>
    <w:rsid w:val="00FA642E"/>
    <w:rsid w:val="00FB1903"/>
    <w:rsid w:val="00FB1DD1"/>
    <w:rsid w:val="00FB1F43"/>
    <w:rsid w:val="00FB427A"/>
    <w:rsid w:val="00FB48DB"/>
    <w:rsid w:val="00FB49D4"/>
    <w:rsid w:val="00FB5FFF"/>
    <w:rsid w:val="00FC0264"/>
    <w:rsid w:val="00FC1F3D"/>
    <w:rsid w:val="00FC3487"/>
    <w:rsid w:val="00FC4560"/>
    <w:rsid w:val="00FC5EBB"/>
    <w:rsid w:val="00FD15AD"/>
    <w:rsid w:val="00FD30E6"/>
    <w:rsid w:val="00FD615C"/>
    <w:rsid w:val="00FD63F4"/>
    <w:rsid w:val="00FE06FC"/>
    <w:rsid w:val="00FE2B58"/>
    <w:rsid w:val="00FE315F"/>
    <w:rsid w:val="00FE3978"/>
    <w:rsid w:val="00FE62F6"/>
    <w:rsid w:val="00FE6E62"/>
    <w:rsid w:val="00FF0523"/>
    <w:rsid w:val="00FF0AC2"/>
    <w:rsid w:val="00FF1AFD"/>
    <w:rsid w:val="00FF66BB"/>
    <w:rsid w:val="00FF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EE0"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EB5EE0"/>
    <w:pPr>
      <w:keepNext/>
      <w:numPr>
        <w:numId w:val="16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B5EE0"/>
    <w:pPr>
      <w:keepNext/>
      <w:numPr>
        <w:ilvl w:val="1"/>
        <w:numId w:val="1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5EE0"/>
    <w:pPr>
      <w:keepNext/>
      <w:numPr>
        <w:ilvl w:val="2"/>
        <w:numId w:val="16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B5EE0"/>
    <w:pPr>
      <w:keepNext/>
      <w:numPr>
        <w:ilvl w:val="3"/>
        <w:numId w:val="16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EB5EE0"/>
    <w:pPr>
      <w:numPr>
        <w:ilvl w:val="4"/>
        <w:numId w:val="16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EB5EE0"/>
    <w:pPr>
      <w:numPr>
        <w:ilvl w:val="5"/>
        <w:numId w:val="16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EB5EE0"/>
    <w:pPr>
      <w:numPr>
        <w:ilvl w:val="6"/>
        <w:numId w:val="16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EB5EE0"/>
    <w:pPr>
      <w:numPr>
        <w:ilvl w:val="7"/>
        <w:numId w:val="16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EB5EE0"/>
    <w:pPr>
      <w:numPr>
        <w:ilvl w:val="8"/>
        <w:numId w:val="16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66A8"/>
    <w:rPr>
      <w:b/>
      <w:bCs/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uiPriority w:val="9"/>
    <w:semiHidden/>
    <w:rsid w:val="006A66A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uiPriority w:val="9"/>
    <w:semiHidden/>
    <w:rsid w:val="006A66A8"/>
    <w:rPr>
      <w:sz w:val="24"/>
      <w:szCs w:val="24"/>
      <w:lang w:val="pl-PL" w:eastAsia="pl-PL" w:bidi="ar-SA"/>
    </w:rPr>
  </w:style>
  <w:style w:type="character" w:customStyle="1" w:styleId="Nagwek4Znak">
    <w:name w:val="Nagłówek 4 Znak"/>
    <w:link w:val="Nagwek4"/>
    <w:uiPriority w:val="9"/>
    <w:semiHidden/>
    <w:rsid w:val="006A66A8"/>
    <w:rPr>
      <w:b/>
      <w:bCs/>
      <w:sz w:val="28"/>
      <w:szCs w:val="28"/>
      <w:lang w:val="pl-PL" w:eastAsia="pl-PL" w:bidi="ar-SA"/>
    </w:rPr>
  </w:style>
  <w:style w:type="character" w:customStyle="1" w:styleId="Nagwek5Znak1">
    <w:name w:val="Nagłówek 5 Znak1"/>
    <w:link w:val="Nagwek5"/>
    <w:uiPriority w:val="9"/>
    <w:semiHidden/>
    <w:rsid w:val="006A66A8"/>
    <w:rPr>
      <w:rFonts w:ascii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Nagwek6Znak1">
    <w:name w:val="Nagłówek 6 Znak1"/>
    <w:link w:val="Nagwek6"/>
    <w:uiPriority w:val="9"/>
    <w:semiHidden/>
    <w:rsid w:val="006A66A8"/>
    <w:rPr>
      <w:rFonts w:ascii="Calibri" w:hAnsi="Calibri" w:cs="Calibri"/>
      <w:b/>
      <w:bCs/>
      <w:sz w:val="22"/>
      <w:szCs w:val="22"/>
      <w:lang w:val="pl-PL" w:eastAsia="pl-PL" w:bidi="ar-SA"/>
    </w:rPr>
  </w:style>
  <w:style w:type="character" w:customStyle="1" w:styleId="Nagwek7Znak1">
    <w:name w:val="Nagłówek 7 Znak1"/>
    <w:link w:val="Nagwek7"/>
    <w:uiPriority w:val="9"/>
    <w:semiHidden/>
    <w:rsid w:val="006A66A8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Nagwek8Znak1">
    <w:name w:val="Nagłówek 8 Znak1"/>
    <w:link w:val="Nagwek8"/>
    <w:uiPriority w:val="9"/>
    <w:semiHidden/>
    <w:rsid w:val="006A66A8"/>
    <w:rPr>
      <w:rFonts w:ascii="Calibri" w:hAnsi="Calibri" w:cs="Calibri"/>
      <w:i/>
      <w:iCs/>
      <w:sz w:val="24"/>
      <w:szCs w:val="24"/>
      <w:lang w:val="pl-PL" w:eastAsia="pl-PL" w:bidi="ar-SA"/>
    </w:rPr>
  </w:style>
  <w:style w:type="character" w:customStyle="1" w:styleId="Nagwek9Znak1">
    <w:name w:val="Nagłówek 9 Znak1"/>
    <w:link w:val="Nagwek9"/>
    <w:uiPriority w:val="9"/>
    <w:semiHidden/>
    <w:rsid w:val="006A66A8"/>
    <w:rPr>
      <w:rFonts w:ascii="Cambria" w:hAnsi="Cambria" w:cs="Cambria"/>
      <w:sz w:val="22"/>
      <w:szCs w:val="22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uiPriority w:val="99"/>
    <w:rsid w:val="00EB5EE0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EB5EE0"/>
    <w:pPr>
      <w:spacing w:line="360" w:lineRule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EB5EE0"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sid w:val="00EB5EE0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rsid w:val="00EB5EE0"/>
    <w:pPr>
      <w:jc w:val="center"/>
    </w:pPr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sid w:val="00EB5EE0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EB5EE0"/>
    <w:pPr>
      <w:spacing w:line="360" w:lineRule="auto"/>
      <w:ind w:left="1620"/>
    </w:pPr>
    <w:rPr>
      <w:b/>
      <w:bCs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sid w:val="00EB5EE0"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rsid w:val="00EB5EE0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sid w:val="00EB5EE0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  <w:rsid w:val="00EB5EE0"/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EB5EE0"/>
  </w:style>
  <w:style w:type="character" w:styleId="Odwoanieprzypisukocowego">
    <w:name w:val="endnote reference"/>
    <w:uiPriority w:val="99"/>
    <w:semiHidden/>
    <w:rsid w:val="00EB5EE0"/>
    <w:rPr>
      <w:vertAlign w:val="superscript"/>
    </w:rPr>
  </w:style>
  <w:style w:type="paragraph" w:customStyle="1" w:styleId="Default">
    <w:name w:val="Default"/>
    <w:uiPriority w:val="99"/>
    <w:rsid w:val="00EB5EE0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rsid w:val="00EB5EE0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  <w:rsid w:val="00EB5EE0"/>
  </w:style>
  <w:style w:type="paragraph" w:styleId="Tekstprzypisudolnego">
    <w:name w:val="footnote text"/>
    <w:basedOn w:val="Normalny"/>
    <w:link w:val="TekstprzypisudolnegoZnak1"/>
    <w:uiPriority w:val="99"/>
    <w:semiHidden/>
    <w:rsid w:val="00EB5EE0"/>
    <w:pPr>
      <w:widowControl w:val="0"/>
      <w:suppressAutoHyphens/>
    </w:pPr>
    <w:rPr>
      <w:lang w:eastAsia="ar-SA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sid w:val="00EB5EE0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EB5E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rsid w:val="00EB5EE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semiHidden/>
    <w:rsid w:val="00EB5EE0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rsid w:val="00EB5EE0"/>
  </w:style>
  <w:style w:type="character" w:customStyle="1" w:styleId="StopkaZnak">
    <w:name w:val="Stopka Znak"/>
    <w:basedOn w:val="Domylnaczcionkaakapitu"/>
    <w:uiPriority w:val="99"/>
    <w:rsid w:val="00EB5EE0"/>
  </w:style>
  <w:style w:type="paragraph" w:styleId="NormalnyWeb">
    <w:name w:val="Normal (Web)"/>
    <w:basedOn w:val="Normalny"/>
    <w:uiPriority w:val="99"/>
    <w:rsid w:val="00EB5EE0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sid w:val="00EB5EE0"/>
    <w:rPr>
      <w:vertAlign w:val="superscript"/>
    </w:rPr>
  </w:style>
  <w:style w:type="character" w:customStyle="1" w:styleId="WW8Num3z0">
    <w:name w:val="WW8Num3z0"/>
    <w:uiPriority w:val="99"/>
    <w:rsid w:val="00EB5EE0"/>
  </w:style>
  <w:style w:type="character" w:styleId="Odwoaniedokomentarza">
    <w:name w:val="annotation reference"/>
    <w:uiPriority w:val="99"/>
    <w:semiHidden/>
    <w:rsid w:val="00EB5EE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EB5EE0"/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5E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sid w:val="00EB5EE0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sid w:val="00EB5EE0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sid w:val="00EB5EE0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sid w:val="00EB5EE0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sid w:val="00EB5EE0"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sid w:val="00EB5EE0"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rsid w:val="00EB5EE0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rsid w:val="00EB5EE0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rsid w:val="00EB5EE0"/>
    <w:pPr>
      <w:jc w:val="both"/>
    </w:pPr>
  </w:style>
  <w:style w:type="paragraph" w:customStyle="1" w:styleId="tekstost">
    <w:name w:val="tekst ost"/>
    <w:basedOn w:val="Normalny"/>
    <w:uiPriority w:val="99"/>
    <w:rsid w:val="00EB5EE0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99"/>
    <w:qFormat/>
    <w:rsid w:val="00EB5EE0"/>
    <w:pPr>
      <w:keepNext/>
      <w:suppressAutoHyphens/>
      <w:spacing w:before="24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sid w:val="00EB5EE0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styleId="Legenda">
    <w:name w:val="caption"/>
    <w:basedOn w:val="Normalny"/>
    <w:next w:val="Normalny"/>
    <w:uiPriority w:val="99"/>
    <w:qFormat/>
    <w:rsid w:val="00EB5EE0"/>
    <w:rPr>
      <w:b/>
      <w:bCs/>
    </w:rPr>
  </w:style>
  <w:style w:type="character" w:customStyle="1" w:styleId="TekstkomentarzaZnak">
    <w:name w:val="Tekst komentarza Znak"/>
    <w:basedOn w:val="Domylnaczcionkaakapitu"/>
    <w:uiPriority w:val="99"/>
    <w:rsid w:val="00EB5EE0"/>
  </w:style>
  <w:style w:type="paragraph" w:styleId="Akapitzlist">
    <w:name w:val="List Paragraph"/>
    <w:basedOn w:val="Normalny"/>
    <w:uiPriority w:val="99"/>
    <w:qFormat/>
    <w:rsid w:val="00EB5EE0"/>
    <w:pPr>
      <w:ind w:left="708"/>
    </w:pPr>
  </w:style>
  <w:style w:type="paragraph" w:customStyle="1" w:styleId="pkt">
    <w:name w:val="pkt"/>
    <w:basedOn w:val="Normalny"/>
    <w:uiPriority w:val="99"/>
    <w:rsid w:val="00EB5EE0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sid w:val="00EB5EE0"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KAZIMIERZ HINZ</dc:creator>
  <cp:lastModifiedBy>Start</cp:lastModifiedBy>
  <cp:revision>5</cp:revision>
  <cp:lastPrinted>2016-03-11T11:55:00Z</cp:lastPrinted>
  <dcterms:created xsi:type="dcterms:W3CDTF">2017-03-15T11:13:00Z</dcterms:created>
  <dcterms:modified xsi:type="dcterms:W3CDTF">2017-05-02T09:57:00Z</dcterms:modified>
</cp:coreProperties>
</file>